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8F2FB7"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тел.: +7 (495) 747-92-92,</w:t>
                  </w:r>
                </w:p>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12218" w:rsidRPr="000D67AD" w:rsidRDefault="00D1221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12218" w:rsidRPr="000D67AD" w:rsidRDefault="00D1221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12218" w:rsidRPr="000D67AD" w:rsidRDefault="00D1221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12218" w:rsidRPr="00931156" w:rsidRDefault="00D12218"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931156">
                    <w:rPr>
                      <w:rFonts w:ascii="Helios" w:hAnsi="Helios"/>
                      <w:sz w:val="12"/>
                      <w:szCs w:val="12"/>
                      <w:lang w:val="en-US"/>
                    </w:rPr>
                    <w:t>-</w:t>
                  </w:r>
                  <w:r w:rsidRPr="000D67AD">
                    <w:rPr>
                      <w:rFonts w:ascii="Helios" w:hAnsi="Helios"/>
                      <w:sz w:val="12"/>
                      <w:szCs w:val="12"/>
                      <w:lang w:val="en-US"/>
                    </w:rPr>
                    <w:t>mail</w:t>
                  </w:r>
                  <w:r w:rsidRPr="00931156">
                    <w:rPr>
                      <w:rFonts w:ascii="Helios" w:hAnsi="Helios"/>
                      <w:sz w:val="12"/>
                      <w:szCs w:val="12"/>
                      <w:lang w:val="en-US"/>
                    </w:rPr>
                    <w:t xml:space="preserve">: </w:t>
                  </w:r>
                  <w:hyperlink r:id="rId8" w:history="1">
                    <w:r w:rsidRPr="000D67AD">
                      <w:rPr>
                        <w:rFonts w:ascii="Helios" w:hAnsi="Helios"/>
                        <w:sz w:val="12"/>
                        <w:szCs w:val="12"/>
                        <w:lang w:val="en-US"/>
                      </w:rPr>
                      <w:t>posta</w:t>
                    </w:r>
                    <w:r w:rsidRPr="00931156">
                      <w:rPr>
                        <w:rFonts w:ascii="Helios" w:hAnsi="Helios"/>
                        <w:sz w:val="12"/>
                        <w:szCs w:val="12"/>
                        <w:lang w:val="en-US"/>
                      </w:rPr>
                      <w:t>@</w:t>
                    </w:r>
                    <w:r w:rsidRPr="000D67AD">
                      <w:rPr>
                        <w:rFonts w:ascii="Helios" w:hAnsi="Helios"/>
                        <w:sz w:val="12"/>
                        <w:szCs w:val="12"/>
                        <w:lang w:val="en-US"/>
                      </w:rPr>
                      <w:t>mrsk</w:t>
                    </w:r>
                    <w:r w:rsidRPr="00931156">
                      <w:rPr>
                        <w:rFonts w:ascii="Helios" w:hAnsi="Helios"/>
                        <w:sz w:val="12"/>
                        <w:szCs w:val="12"/>
                        <w:lang w:val="en-US"/>
                      </w:rPr>
                      <w:t>-1.</w:t>
                    </w:r>
                    <w:r w:rsidRPr="000D67AD">
                      <w:rPr>
                        <w:rFonts w:ascii="Helios" w:hAnsi="Helios"/>
                        <w:sz w:val="12"/>
                        <w:szCs w:val="12"/>
                        <w:lang w:val="en-US"/>
                      </w:rPr>
                      <w:t>ru</w:t>
                    </w:r>
                  </w:hyperlink>
                  <w:r w:rsidRPr="00931156">
                    <w:rPr>
                      <w:rFonts w:ascii="Helios" w:hAnsi="Helios"/>
                      <w:sz w:val="12"/>
                      <w:szCs w:val="12"/>
                      <w:lang w:val="en-US"/>
                    </w:rPr>
                    <w:t xml:space="preserve">, </w:t>
                  </w:r>
                  <w:hyperlink r:id="rId9" w:history="1">
                    <w:r w:rsidRPr="000D67AD">
                      <w:rPr>
                        <w:rFonts w:ascii="Helios" w:hAnsi="Helios"/>
                        <w:sz w:val="12"/>
                        <w:szCs w:val="12"/>
                        <w:lang w:val="en-US"/>
                      </w:rPr>
                      <w:t>www</w:t>
                    </w:r>
                    <w:r w:rsidRPr="00931156">
                      <w:rPr>
                        <w:rFonts w:ascii="Helios" w:hAnsi="Helios"/>
                        <w:sz w:val="12"/>
                        <w:szCs w:val="12"/>
                        <w:lang w:val="en-US"/>
                      </w:rPr>
                      <w:t>.</w:t>
                    </w:r>
                    <w:r w:rsidRPr="000D67AD">
                      <w:rPr>
                        <w:rFonts w:ascii="Helios" w:hAnsi="Helios"/>
                        <w:sz w:val="12"/>
                        <w:szCs w:val="12"/>
                        <w:lang w:val="en-US"/>
                      </w:rPr>
                      <w:t>mrsk</w:t>
                    </w:r>
                    <w:r w:rsidRPr="0093115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12218" w:rsidRDefault="00D12218" w:rsidP="00D12218">
      <w:pPr>
        <w:ind w:left="5670" w:firstLine="0"/>
        <w:jc w:val="center"/>
        <w:rPr>
          <w:sz w:val="24"/>
          <w:szCs w:val="24"/>
        </w:rPr>
      </w:pPr>
      <w:r>
        <w:rPr>
          <w:sz w:val="24"/>
          <w:szCs w:val="24"/>
        </w:rPr>
        <w:t>УТВЕРЖДАЮ:</w:t>
      </w:r>
    </w:p>
    <w:p w:rsidR="00D12218" w:rsidRDefault="00D12218" w:rsidP="00D12218">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D12218" w:rsidRDefault="00D12218" w:rsidP="00D12218">
      <w:pPr>
        <w:spacing w:line="240" w:lineRule="auto"/>
        <w:jc w:val="right"/>
        <w:rPr>
          <w:sz w:val="24"/>
          <w:szCs w:val="24"/>
        </w:rPr>
      </w:pPr>
      <w:r>
        <w:rPr>
          <w:sz w:val="24"/>
          <w:szCs w:val="24"/>
        </w:rPr>
        <w:t>Начальник управления</w:t>
      </w:r>
    </w:p>
    <w:p w:rsidR="00D12218" w:rsidRDefault="00D12218" w:rsidP="00D12218">
      <w:pPr>
        <w:spacing w:line="240" w:lineRule="auto"/>
        <w:jc w:val="right"/>
        <w:rPr>
          <w:sz w:val="24"/>
          <w:szCs w:val="24"/>
        </w:rPr>
      </w:pPr>
      <w:r>
        <w:rPr>
          <w:sz w:val="24"/>
          <w:szCs w:val="24"/>
        </w:rPr>
        <w:t>логистики и МТО филиала</w:t>
      </w:r>
    </w:p>
    <w:p w:rsidR="00D12218" w:rsidRDefault="00D12218" w:rsidP="00D12218">
      <w:pPr>
        <w:spacing w:line="240" w:lineRule="auto"/>
        <w:jc w:val="right"/>
        <w:rPr>
          <w:sz w:val="24"/>
          <w:szCs w:val="24"/>
        </w:rPr>
      </w:pPr>
      <w:r>
        <w:rPr>
          <w:sz w:val="24"/>
          <w:szCs w:val="24"/>
        </w:rPr>
        <w:t>ПАО «МРСК Центра»-</w:t>
      </w:r>
    </w:p>
    <w:p w:rsidR="00D12218" w:rsidRDefault="00D12218" w:rsidP="00D12218">
      <w:pPr>
        <w:spacing w:line="240" w:lineRule="auto"/>
        <w:jc w:val="right"/>
      </w:pPr>
      <w:r>
        <w:t>«Белгородэнерго»</w:t>
      </w:r>
    </w:p>
    <w:p w:rsidR="00D12218" w:rsidRDefault="00D12218" w:rsidP="00D12218">
      <w:pPr>
        <w:spacing w:line="240" w:lineRule="auto"/>
        <w:jc w:val="right"/>
        <w:rPr>
          <w:sz w:val="24"/>
          <w:szCs w:val="24"/>
        </w:rPr>
      </w:pPr>
      <w:r>
        <w:rPr>
          <w:sz w:val="24"/>
          <w:szCs w:val="24"/>
        </w:rPr>
        <w:t>____________ З.М. Кравченко</w:t>
      </w:r>
    </w:p>
    <w:p w:rsidR="00D12218" w:rsidRDefault="00D12218" w:rsidP="00D12218">
      <w:pPr>
        <w:spacing w:line="240" w:lineRule="auto"/>
        <w:jc w:val="right"/>
        <w:rPr>
          <w:sz w:val="24"/>
          <w:szCs w:val="24"/>
        </w:rPr>
      </w:pPr>
    </w:p>
    <w:p w:rsidR="00D12218" w:rsidRPr="00632C69" w:rsidRDefault="00D12218" w:rsidP="00D12218">
      <w:pPr>
        <w:ind w:left="5670" w:firstLine="0"/>
        <w:jc w:val="right"/>
        <w:rPr>
          <w:sz w:val="24"/>
          <w:szCs w:val="24"/>
        </w:rPr>
      </w:pPr>
      <w:r w:rsidRPr="00093D17">
        <w:rPr>
          <w:sz w:val="24"/>
          <w:szCs w:val="24"/>
        </w:rPr>
        <w:t xml:space="preserve"> </w:t>
      </w:r>
      <w:r w:rsidRPr="00D43999">
        <w:rPr>
          <w:sz w:val="24"/>
          <w:szCs w:val="24"/>
        </w:rPr>
        <w:t>«</w:t>
      </w:r>
      <w:r>
        <w:rPr>
          <w:sz w:val="24"/>
          <w:szCs w:val="24"/>
        </w:rPr>
        <w:t>1</w:t>
      </w:r>
      <w:r w:rsidR="009F27CD">
        <w:rPr>
          <w:sz w:val="24"/>
          <w:szCs w:val="24"/>
        </w:rPr>
        <w:t>6</w:t>
      </w:r>
      <w:r w:rsidRPr="00D43999">
        <w:rPr>
          <w:sz w:val="24"/>
          <w:szCs w:val="24"/>
        </w:rPr>
        <w:t xml:space="preserve">» </w:t>
      </w:r>
      <w:r>
        <w:rPr>
          <w:sz w:val="24"/>
          <w:szCs w:val="24"/>
        </w:rPr>
        <w:t xml:space="preserve">января </w:t>
      </w:r>
      <w:r w:rsidRPr="00632C69">
        <w:rPr>
          <w:sz w:val="24"/>
          <w:szCs w:val="24"/>
        </w:rPr>
        <w:t>20</w:t>
      </w:r>
      <w:r>
        <w:rPr>
          <w:sz w:val="24"/>
          <w:szCs w:val="24"/>
        </w:rPr>
        <w:t>17</w:t>
      </w:r>
      <w:r w:rsidRPr="00632C69">
        <w:rPr>
          <w:sz w:val="24"/>
          <w:szCs w:val="24"/>
        </w:rPr>
        <w:t xml:space="preserve"> г.</w:t>
      </w:r>
    </w:p>
    <w:p w:rsidR="00D12218" w:rsidRPr="007417E6" w:rsidRDefault="00D12218" w:rsidP="00D12218">
      <w:pPr>
        <w:ind w:firstLine="0"/>
        <w:jc w:val="left"/>
        <w:rPr>
          <w:sz w:val="24"/>
          <w:szCs w:val="24"/>
        </w:rPr>
      </w:pPr>
    </w:p>
    <w:p w:rsidR="00D12218" w:rsidRPr="007417E6" w:rsidRDefault="00D12218" w:rsidP="00D12218">
      <w:pPr>
        <w:spacing w:line="240" w:lineRule="auto"/>
        <w:ind w:left="6804" w:firstLine="0"/>
        <w:rPr>
          <w:b/>
          <w:kern w:val="36"/>
          <w:sz w:val="24"/>
          <w:szCs w:val="24"/>
        </w:rPr>
      </w:pPr>
      <w:r w:rsidRPr="007417E6">
        <w:rPr>
          <w:b/>
          <w:kern w:val="36"/>
          <w:sz w:val="24"/>
          <w:szCs w:val="24"/>
        </w:rPr>
        <w:t>Согласовано на заседании</w:t>
      </w:r>
    </w:p>
    <w:p w:rsidR="00D12218" w:rsidRPr="007417E6" w:rsidRDefault="00D12218" w:rsidP="00D12218">
      <w:pPr>
        <w:spacing w:line="240" w:lineRule="auto"/>
        <w:ind w:left="6804" w:firstLine="0"/>
        <w:rPr>
          <w:b/>
          <w:kern w:val="36"/>
          <w:sz w:val="24"/>
          <w:szCs w:val="24"/>
        </w:rPr>
      </w:pPr>
      <w:r w:rsidRPr="007417E6">
        <w:rPr>
          <w:b/>
          <w:kern w:val="36"/>
          <w:sz w:val="24"/>
          <w:szCs w:val="24"/>
        </w:rPr>
        <w:t>закупочной комиссии</w:t>
      </w:r>
    </w:p>
    <w:p w:rsidR="00D12218" w:rsidRPr="00D43999" w:rsidRDefault="00D12218" w:rsidP="00D12218">
      <w:pPr>
        <w:spacing w:line="240" w:lineRule="auto"/>
        <w:ind w:left="6804" w:firstLine="0"/>
        <w:rPr>
          <w:b/>
          <w:kern w:val="36"/>
          <w:sz w:val="24"/>
          <w:szCs w:val="24"/>
        </w:rPr>
      </w:pPr>
      <w:r w:rsidRPr="00D43999">
        <w:rPr>
          <w:b/>
          <w:kern w:val="36"/>
          <w:sz w:val="24"/>
          <w:szCs w:val="24"/>
        </w:rPr>
        <w:t>Протокол №0</w:t>
      </w:r>
      <w:r>
        <w:rPr>
          <w:b/>
          <w:kern w:val="36"/>
          <w:sz w:val="24"/>
          <w:szCs w:val="24"/>
        </w:rPr>
        <w:t>0</w:t>
      </w:r>
      <w:r w:rsidR="009F27CD">
        <w:rPr>
          <w:b/>
          <w:kern w:val="36"/>
          <w:sz w:val="24"/>
          <w:szCs w:val="24"/>
        </w:rPr>
        <w:t>13</w:t>
      </w:r>
      <w:r w:rsidRPr="00D43999">
        <w:rPr>
          <w:b/>
          <w:kern w:val="36"/>
          <w:sz w:val="24"/>
          <w:szCs w:val="24"/>
        </w:rPr>
        <w:t>- БЕ-1</w:t>
      </w:r>
      <w:r>
        <w:rPr>
          <w:b/>
          <w:kern w:val="36"/>
          <w:sz w:val="24"/>
          <w:szCs w:val="24"/>
        </w:rPr>
        <w:t>7</w:t>
      </w:r>
    </w:p>
    <w:p w:rsidR="00717F60" w:rsidRPr="00D12218" w:rsidRDefault="00D12218" w:rsidP="00D12218">
      <w:pPr>
        <w:spacing w:line="240" w:lineRule="auto"/>
        <w:ind w:left="6804" w:firstLine="0"/>
        <w:rPr>
          <w:b/>
          <w:kern w:val="36"/>
          <w:sz w:val="24"/>
          <w:szCs w:val="24"/>
        </w:rPr>
      </w:pPr>
      <w:r w:rsidRPr="00D43999">
        <w:rPr>
          <w:b/>
          <w:kern w:val="36"/>
          <w:sz w:val="24"/>
          <w:szCs w:val="24"/>
        </w:rPr>
        <w:t>от «</w:t>
      </w:r>
      <w:r>
        <w:rPr>
          <w:b/>
          <w:kern w:val="36"/>
          <w:sz w:val="24"/>
          <w:szCs w:val="24"/>
        </w:rPr>
        <w:t>1</w:t>
      </w:r>
      <w:r w:rsidR="009F27CD">
        <w:rPr>
          <w:b/>
          <w:kern w:val="36"/>
          <w:sz w:val="24"/>
          <w:szCs w:val="24"/>
        </w:rPr>
        <w:t>6</w:t>
      </w:r>
      <w:r w:rsidRPr="00D43999">
        <w:rPr>
          <w:b/>
          <w:kern w:val="36"/>
          <w:sz w:val="24"/>
          <w:szCs w:val="24"/>
        </w:rPr>
        <w:t xml:space="preserve">» </w:t>
      </w:r>
      <w:r>
        <w:rPr>
          <w:b/>
          <w:kern w:val="36"/>
          <w:sz w:val="24"/>
          <w:szCs w:val="24"/>
        </w:rPr>
        <w:t>января</w:t>
      </w:r>
      <w:r w:rsidRPr="00D43999">
        <w:rPr>
          <w:b/>
          <w:kern w:val="36"/>
          <w:sz w:val="24"/>
          <w:szCs w:val="24"/>
        </w:rPr>
        <w:t xml:space="preserve"> 201</w:t>
      </w:r>
      <w:r>
        <w:rPr>
          <w:b/>
          <w:kern w:val="36"/>
          <w:sz w:val="24"/>
          <w:szCs w:val="24"/>
        </w:rPr>
        <w:t>7</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9F27CD" w:rsidRPr="009F27CD">
        <w:rPr>
          <w:b/>
          <w:sz w:val="24"/>
          <w:szCs w:val="24"/>
        </w:rPr>
        <w:t>Договора  на выполнение  ремонта  ВОЛС и кабельных линий связи для нужд филиала ПАО «МРСК Центра» -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D12218" w:rsidRDefault="00D12218" w:rsidP="00E71A48">
      <w:pPr>
        <w:spacing w:line="264" w:lineRule="auto"/>
        <w:ind w:firstLine="0"/>
        <w:jc w:val="center"/>
        <w:rPr>
          <w:b/>
          <w:sz w:val="24"/>
          <w:szCs w:val="24"/>
        </w:rPr>
      </w:pPr>
    </w:p>
    <w:p w:rsidR="00D12218" w:rsidRDefault="00D12218"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12218">
        <w:rPr>
          <w:sz w:val="24"/>
          <w:szCs w:val="24"/>
        </w:rPr>
        <w:t>Белгород</w:t>
      </w:r>
      <w:r w:rsidRPr="00C12FA4">
        <w:rPr>
          <w:sz w:val="24"/>
          <w:szCs w:val="24"/>
        </w:rPr>
        <w:br/>
      </w:r>
      <w:r w:rsidR="00931156">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F2FB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B218BA">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F2FB7">
        <w:rPr>
          <w:noProof/>
        </w:rPr>
        <w:fldChar w:fldCharType="begin"/>
      </w:r>
      <w:r>
        <w:rPr>
          <w:noProof/>
        </w:rPr>
        <w:instrText xml:space="preserve"> PAGEREF _Toc471897484 \h </w:instrText>
      </w:r>
      <w:r w:rsidR="008F2FB7">
        <w:rPr>
          <w:noProof/>
        </w:rPr>
      </w:r>
      <w:r w:rsidR="008F2FB7">
        <w:rPr>
          <w:noProof/>
        </w:rPr>
        <w:fldChar w:fldCharType="separate"/>
      </w:r>
      <w:r w:rsidR="00B218BA">
        <w:rPr>
          <w:noProof/>
        </w:rPr>
        <w:t>4</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F2FB7">
        <w:rPr>
          <w:noProof/>
        </w:rPr>
        <w:fldChar w:fldCharType="begin"/>
      </w:r>
      <w:r>
        <w:rPr>
          <w:noProof/>
        </w:rPr>
        <w:instrText xml:space="preserve"> PAGEREF _Toc471897485 \h </w:instrText>
      </w:r>
      <w:r w:rsidR="008F2FB7">
        <w:rPr>
          <w:noProof/>
        </w:rPr>
      </w:r>
      <w:r w:rsidR="008F2FB7">
        <w:rPr>
          <w:noProof/>
        </w:rPr>
        <w:fldChar w:fldCharType="separate"/>
      </w:r>
      <w:r w:rsidR="00B218BA">
        <w:rPr>
          <w:noProof/>
        </w:rPr>
        <w:t>5</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F2FB7">
        <w:rPr>
          <w:noProof/>
        </w:rPr>
        <w:fldChar w:fldCharType="begin"/>
      </w:r>
      <w:r>
        <w:rPr>
          <w:noProof/>
        </w:rPr>
        <w:instrText xml:space="preserve"> PAGEREF _Toc471897486 \h </w:instrText>
      </w:r>
      <w:r w:rsidR="008F2FB7">
        <w:rPr>
          <w:noProof/>
        </w:rPr>
      </w:r>
      <w:r w:rsidR="008F2FB7">
        <w:rPr>
          <w:noProof/>
        </w:rPr>
        <w:fldChar w:fldCharType="separate"/>
      </w:r>
      <w:r w:rsidR="00B218BA">
        <w:rPr>
          <w:noProof/>
        </w:rPr>
        <w:t>6</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F2FB7">
        <w:rPr>
          <w:noProof/>
        </w:rPr>
        <w:fldChar w:fldCharType="begin"/>
      </w:r>
      <w:r>
        <w:rPr>
          <w:noProof/>
        </w:rPr>
        <w:instrText xml:space="preserve"> PAGEREF _Toc471897487 \h </w:instrText>
      </w:r>
      <w:r w:rsidR="008F2FB7">
        <w:rPr>
          <w:noProof/>
        </w:rPr>
      </w:r>
      <w:r w:rsidR="008F2FB7">
        <w:rPr>
          <w:noProof/>
        </w:rPr>
        <w:fldChar w:fldCharType="separate"/>
      </w:r>
      <w:r w:rsidR="00B218BA">
        <w:rPr>
          <w:noProof/>
        </w:rPr>
        <w:t>6</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F2FB7">
        <w:rPr>
          <w:noProof/>
        </w:rPr>
        <w:fldChar w:fldCharType="begin"/>
      </w:r>
      <w:r>
        <w:rPr>
          <w:noProof/>
        </w:rPr>
        <w:instrText xml:space="preserve"> PAGEREF _Toc471897488 \h </w:instrText>
      </w:r>
      <w:r w:rsidR="008F2FB7">
        <w:rPr>
          <w:noProof/>
        </w:rPr>
      </w:r>
      <w:r w:rsidR="008F2FB7">
        <w:rPr>
          <w:noProof/>
        </w:rPr>
        <w:fldChar w:fldCharType="separate"/>
      </w:r>
      <w:r w:rsidR="00B218BA">
        <w:rPr>
          <w:noProof/>
        </w:rPr>
        <w:t>7</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F2FB7">
        <w:rPr>
          <w:noProof/>
        </w:rPr>
        <w:fldChar w:fldCharType="begin"/>
      </w:r>
      <w:r>
        <w:rPr>
          <w:noProof/>
        </w:rPr>
        <w:instrText xml:space="preserve"> PAGEREF _Toc471897489 \h </w:instrText>
      </w:r>
      <w:r w:rsidR="008F2FB7">
        <w:rPr>
          <w:noProof/>
        </w:rPr>
      </w:r>
      <w:r w:rsidR="008F2FB7">
        <w:rPr>
          <w:noProof/>
        </w:rPr>
        <w:fldChar w:fldCharType="separate"/>
      </w:r>
      <w:r w:rsidR="00B218BA">
        <w:rPr>
          <w:noProof/>
        </w:rPr>
        <w:t>8</w:t>
      </w:r>
      <w:r w:rsidR="008F2FB7">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F2FB7">
        <w:rPr>
          <w:noProof/>
        </w:rPr>
        <w:fldChar w:fldCharType="begin"/>
      </w:r>
      <w:r>
        <w:rPr>
          <w:noProof/>
        </w:rPr>
        <w:instrText xml:space="preserve"> PAGEREF _Toc471897496 \h </w:instrText>
      </w:r>
      <w:r w:rsidR="008F2FB7">
        <w:rPr>
          <w:noProof/>
        </w:rPr>
      </w:r>
      <w:r w:rsidR="008F2FB7">
        <w:rPr>
          <w:noProof/>
        </w:rPr>
        <w:fldChar w:fldCharType="separate"/>
      </w:r>
      <w:r w:rsidR="00B218BA">
        <w:rPr>
          <w:noProof/>
        </w:rPr>
        <w:t>10</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F2FB7">
        <w:rPr>
          <w:noProof/>
        </w:rPr>
        <w:fldChar w:fldCharType="begin"/>
      </w:r>
      <w:r>
        <w:rPr>
          <w:noProof/>
        </w:rPr>
        <w:instrText xml:space="preserve"> PAGEREF _Toc471897497 \h </w:instrText>
      </w:r>
      <w:r w:rsidR="008F2FB7">
        <w:rPr>
          <w:noProof/>
        </w:rPr>
      </w:r>
      <w:r w:rsidR="008F2FB7">
        <w:rPr>
          <w:noProof/>
        </w:rPr>
        <w:fldChar w:fldCharType="separate"/>
      </w:r>
      <w:r w:rsidR="00B218BA">
        <w:rPr>
          <w:noProof/>
        </w:rPr>
        <w:t>10</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F2FB7">
        <w:rPr>
          <w:noProof/>
        </w:rPr>
        <w:fldChar w:fldCharType="begin"/>
      </w:r>
      <w:r>
        <w:rPr>
          <w:noProof/>
        </w:rPr>
        <w:instrText xml:space="preserve"> PAGEREF _Toc471897501 \h </w:instrText>
      </w:r>
      <w:r w:rsidR="008F2FB7">
        <w:rPr>
          <w:noProof/>
        </w:rPr>
      </w:r>
      <w:r w:rsidR="008F2FB7">
        <w:rPr>
          <w:noProof/>
        </w:rPr>
        <w:fldChar w:fldCharType="separate"/>
      </w:r>
      <w:r w:rsidR="00B218BA">
        <w:rPr>
          <w:noProof/>
        </w:rPr>
        <w:t>10</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F2FB7">
        <w:rPr>
          <w:noProof/>
        </w:rPr>
        <w:fldChar w:fldCharType="begin"/>
      </w:r>
      <w:r>
        <w:rPr>
          <w:noProof/>
        </w:rPr>
        <w:instrText xml:space="preserve"> PAGEREF _Toc471897505 \h </w:instrText>
      </w:r>
      <w:r w:rsidR="008F2FB7">
        <w:rPr>
          <w:noProof/>
        </w:rPr>
      </w:r>
      <w:r w:rsidR="008F2FB7">
        <w:rPr>
          <w:noProof/>
        </w:rPr>
        <w:fldChar w:fldCharType="separate"/>
      </w:r>
      <w:r w:rsidR="00B218BA">
        <w:rPr>
          <w:noProof/>
        </w:rPr>
        <w:t>11</w:t>
      </w:r>
      <w:r w:rsidR="008F2FB7">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F2FB7">
        <w:rPr>
          <w:noProof/>
        </w:rPr>
        <w:fldChar w:fldCharType="begin"/>
      </w:r>
      <w:r>
        <w:rPr>
          <w:noProof/>
        </w:rPr>
        <w:instrText xml:space="preserve"> PAGEREF _Toc471897513 \h </w:instrText>
      </w:r>
      <w:r w:rsidR="008F2FB7">
        <w:rPr>
          <w:noProof/>
        </w:rPr>
      </w:r>
      <w:r w:rsidR="008F2FB7">
        <w:rPr>
          <w:noProof/>
        </w:rPr>
        <w:fldChar w:fldCharType="separate"/>
      </w:r>
      <w:r w:rsidR="00B218BA">
        <w:rPr>
          <w:noProof/>
        </w:rPr>
        <w:t>13</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F2FB7">
        <w:rPr>
          <w:noProof/>
        </w:rPr>
        <w:fldChar w:fldCharType="begin"/>
      </w:r>
      <w:r>
        <w:rPr>
          <w:noProof/>
        </w:rPr>
        <w:instrText xml:space="preserve"> PAGEREF _Toc471897514 \h </w:instrText>
      </w:r>
      <w:r w:rsidR="008F2FB7">
        <w:rPr>
          <w:noProof/>
        </w:rPr>
      </w:r>
      <w:r w:rsidR="008F2FB7">
        <w:rPr>
          <w:noProof/>
        </w:rPr>
        <w:fldChar w:fldCharType="separate"/>
      </w:r>
      <w:r w:rsidR="00B218BA">
        <w:rPr>
          <w:noProof/>
        </w:rPr>
        <w:t>13</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F2FB7">
        <w:rPr>
          <w:noProof/>
        </w:rPr>
        <w:fldChar w:fldCharType="begin"/>
      </w:r>
      <w:r>
        <w:rPr>
          <w:noProof/>
        </w:rPr>
        <w:instrText xml:space="preserve"> PAGEREF _Toc471897517 \h </w:instrText>
      </w:r>
      <w:r w:rsidR="008F2FB7">
        <w:rPr>
          <w:noProof/>
        </w:rPr>
      </w:r>
      <w:r w:rsidR="008F2FB7">
        <w:rPr>
          <w:noProof/>
        </w:rPr>
        <w:fldChar w:fldCharType="separate"/>
      </w:r>
      <w:r w:rsidR="00B218BA">
        <w:rPr>
          <w:noProof/>
        </w:rPr>
        <w:t>13</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F2FB7">
        <w:rPr>
          <w:noProof/>
        </w:rPr>
        <w:fldChar w:fldCharType="begin"/>
      </w:r>
      <w:r>
        <w:rPr>
          <w:noProof/>
        </w:rPr>
        <w:instrText xml:space="preserve"> PAGEREF _Toc471897518 \h </w:instrText>
      </w:r>
      <w:r w:rsidR="008F2FB7">
        <w:rPr>
          <w:noProof/>
        </w:rPr>
      </w:r>
      <w:r w:rsidR="008F2FB7">
        <w:rPr>
          <w:noProof/>
        </w:rPr>
        <w:fldChar w:fldCharType="separate"/>
      </w:r>
      <w:r w:rsidR="00B218BA">
        <w:rPr>
          <w:noProof/>
        </w:rPr>
        <w:t>14</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F2FB7">
        <w:rPr>
          <w:noProof/>
        </w:rPr>
        <w:fldChar w:fldCharType="begin"/>
      </w:r>
      <w:r>
        <w:rPr>
          <w:noProof/>
        </w:rPr>
        <w:instrText xml:space="preserve"> PAGEREF _Toc471897533 \h </w:instrText>
      </w:r>
      <w:r w:rsidR="008F2FB7">
        <w:rPr>
          <w:noProof/>
        </w:rPr>
      </w:r>
      <w:r w:rsidR="008F2FB7">
        <w:rPr>
          <w:noProof/>
        </w:rPr>
        <w:fldChar w:fldCharType="separate"/>
      </w:r>
      <w:r w:rsidR="00B218BA">
        <w:rPr>
          <w:noProof/>
        </w:rPr>
        <w:t>34</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F2FB7">
        <w:rPr>
          <w:noProof/>
        </w:rPr>
        <w:fldChar w:fldCharType="begin"/>
      </w:r>
      <w:r>
        <w:rPr>
          <w:noProof/>
        </w:rPr>
        <w:instrText xml:space="preserve"> PAGEREF _Toc471897536 \h </w:instrText>
      </w:r>
      <w:r w:rsidR="008F2FB7">
        <w:rPr>
          <w:noProof/>
        </w:rPr>
      </w:r>
      <w:r w:rsidR="008F2FB7">
        <w:rPr>
          <w:noProof/>
        </w:rPr>
        <w:fldChar w:fldCharType="separate"/>
      </w:r>
      <w:r w:rsidR="00B218BA">
        <w:rPr>
          <w:noProof/>
        </w:rPr>
        <w:t>35</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F2FB7">
        <w:rPr>
          <w:noProof/>
        </w:rPr>
        <w:fldChar w:fldCharType="begin"/>
      </w:r>
      <w:r>
        <w:rPr>
          <w:noProof/>
        </w:rPr>
        <w:instrText xml:space="preserve"> PAGEREF _Toc471897537 \h </w:instrText>
      </w:r>
      <w:r w:rsidR="008F2FB7">
        <w:rPr>
          <w:noProof/>
        </w:rPr>
      </w:r>
      <w:r w:rsidR="008F2FB7">
        <w:rPr>
          <w:noProof/>
        </w:rPr>
        <w:fldChar w:fldCharType="separate"/>
      </w:r>
      <w:r w:rsidR="00B218BA">
        <w:rPr>
          <w:noProof/>
        </w:rPr>
        <w:t>35</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F2FB7">
        <w:rPr>
          <w:noProof/>
        </w:rPr>
        <w:fldChar w:fldCharType="begin"/>
      </w:r>
      <w:r>
        <w:rPr>
          <w:noProof/>
        </w:rPr>
        <w:instrText xml:space="preserve"> PAGEREF _Toc471897542 \h </w:instrText>
      </w:r>
      <w:r w:rsidR="008F2FB7">
        <w:rPr>
          <w:noProof/>
        </w:rPr>
      </w:r>
      <w:r w:rsidR="008F2FB7">
        <w:rPr>
          <w:noProof/>
        </w:rPr>
        <w:fldChar w:fldCharType="separate"/>
      </w:r>
      <w:r w:rsidR="00B218BA">
        <w:rPr>
          <w:noProof/>
        </w:rPr>
        <w:t>38</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F2FB7">
        <w:rPr>
          <w:noProof/>
        </w:rPr>
        <w:fldChar w:fldCharType="begin"/>
      </w:r>
      <w:r>
        <w:rPr>
          <w:noProof/>
        </w:rPr>
        <w:instrText xml:space="preserve"> PAGEREF _Toc471897543 \h </w:instrText>
      </w:r>
      <w:r w:rsidR="008F2FB7">
        <w:rPr>
          <w:noProof/>
        </w:rPr>
      </w:r>
      <w:r w:rsidR="008F2FB7">
        <w:rPr>
          <w:noProof/>
        </w:rPr>
        <w:fldChar w:fldCharType="separate"/>
      </w:r>
      <w:r w:rsidR="00B218BA">
        <w:rPr>
          <w:noProof/>
        </w:rPr>
        <w:t>39</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F2FB7">
        <w:rPr>
          <w:noProof/>
        </w:rPr>
        <w:fldChar w:fldCharType="begin"/>
      </w:r>
      <w:r>
        <w:rPr>
          <w:noProof/>
        </w:rPr>
        <w:instrText xml:space="preserve"> PAGEREF _Toc471897544 \h </w:instrText>
      </w:r>
      <w:r w:rsidR="008F2FB7">
        <w:rPr>
          <w:noProof/>
        </w:rPr>
      </w:r>
      <w:r w:rsidR="008F2FB7">
        <w:rPr>
          <w:noProof/>
        </w:rPr>
        <w:fldChar w:fldCharType="separate"/>
      </w:r>
      <w:r w:rsidR="00B218BA">
        <w:rPr>
          <w:noProof/>
        </w:rPr>
        <w:t>40</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F2FB7">
        <w:rPr>
          <w:noProof/>
        </w:rPr>
        <w:fldChar w:fldCharType="begin"/>
      </w:r>
      <w:r>
        <w:rPr>
          <w:noProof/>
        </w:rPr>
        <w:instrText xml:space="preserve"> PAGEREF _Toc471897545 \h </w:instrText>
      </w:r>
      <w:r w:rsidR="008F2FB7">
        <w:rPr>
          <w:noProof/>
        </w:rPr>
      </w:r>
      <w:r w:rsidR="008F2FB7">
        <w:rPr>
          <w:noProof/>
        </w:rPr>
        <w:fldChar w:fldCharType="separate"/>
      </w:r>
      <w:r w:rsidR="00B218BA">
        <w:rPr>
          <w:noProof/>
        </w:rPr>
        <w:t>41</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F2FB7">
        <w:rPr>
          <w:noProof/>
        </w:rPr>
        <w:fldChar w:fldCharType="begin"/>
      </w:r>
      <w:r>
        <w:rPr>
          <w:noProof/>
        </w:rPr>
        <w:instrText xml:space="preserve"> PAGEREF _Toc471897546 \h </w:instrText>
      </w:r>
      <w:r w:rsidR="008F2FB7">
        <w:rPr>
          <w:noProof/>
        </w:rPr>
      </w:r>
      <w:r w:rsidR="008F2FB7">
        <w:rPr>
          <w:noProof/>
        </w:rPr>
        <w:fldChar w:fldCharType="separate"/>
      </w:r>
      <w:r w:rsidR="00B218BA">
        <w:rPr>
          <w:noProof/>
        </w:rPr>
        <w:t>41</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F2FB7">
        <w:rPr>
          <w:noProof/>
        </w:rPr>
        <w:fldChar w:fldCharType="begin"/>
      </w:r>
      <w:r>
        <w:rPr>
          <w:noProof/>
        </w:rPr>
        <w:instrText xml:space="preserve"> PAGEREF _Toc471897547 \h </w:instrText>
      </w:r>
      <w:r w:rsidR="008F2FB7">
        <w:rPr>
          <w:noProof/>
        </w:rPr>
      </w:r>
      <w:r w:rsidR="008F2FB7">
        <w:rPr>
          <w:noProof/>
        </w:rPr>
        <w:fldChar w:fldCharType="separate"/>
      </w:r>
      <w:r w:rsidR="00B218BA">
        <w:rPr>
          <w:noProof/>
        </w:rPr>
        <w:t>42</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F2FB7">
        <w:rPr>
          <w:noProof/>
        </w:rPr>
        <w:fldChar w:fldCharType="begin"/>
      </w:r>
      <w:r>
        <w:rPr>
          <w:noProof/>
        </w:rPr>
        <w:instrText xml:space="preserve"> PAGEREF _Toc471897548 \h </w:instrText>
      </w:r>
      <w:r w:rsidR="008F2FB7">
        <w:rPr>
          <w:noProof/>
        </w:rPr>
      </w:r>
      <w:r w:rsidR="008F2FB7">
        <w:rPr>
          <w:noProof/>
        </w:rPr>
        <w:fldChar w:fldCharType="separate"/>
      </w:r>
      <w:r w:rsidR="00B218BA">
        <w:rPr>
          <w:noProof/>
        </w:rPr>
        <w:t>43</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F2FB7">
        <w:rPr>
          <w:noProof/>
        </w:rPr>
        <w:fldChar w:fldCharType="begin"/>
      </w:r>
      <w:r>
        <w:rPr>
          <w:noProof/>
        </w:rPr>
        <w:instrText xml:space="preserve"> PAGEREF _Toc471897549 \h </w:instrText>
      </w:r>
      <w:r w:rsidR="008F2FB7">
        <w:rPr>
          <w:noProof/>
        </w:rPr>
      </w:r>
      <w:r w:rsidR="008F2FB7">
        <w:rPr>
          <w:noProof/>
        </w:rPr>
        <w:fldChar w:fldCharType="separate"/>
      </w:r>
      <w:r w:rsidR="00B218BA">
        <w:rPr>
          <w:noProof/>
        </w:rPr>
        <w:t>44</w:t>
      </w:r>
      <w:r w:rsidR="008F2FB7">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F2FB7">
        <w:rPr>
          <w:noProof/>
        </w:rPr>
        <w:fldChar w:fldCharType="begin"/>
      </w:r>
      <w:r>
        <w:rPr>
          <w:noProof/>
        </w:rPr>
        <w:instrText xml:space="preserve"> PAGEREF _Toc471897550 \h </w:instrText>
      </w:r>
      <w:r w:rsidR="008F2FB7">
        <w:rPr>
          <w:noProof/>
        </w:rPr>
      </w:r>
      <w:r w:rsidR="008F2FB7">
        <w:rPr>
          <w:noProof/>
        </w:rPr>
        <w:fldChar w:fldCharType="separate"/>
      </w:r>
      <w:r w:rsidR="00B218BA">
        <w:rPr>
          <w:noProof/>
        </w:rPr>
        <w:t>45</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F2FB7">
        <w:rPr>
          <w:noProof/>
        </w:rPr>
        <w:fldChar w:fldCharType="begin"/>
      </w:r>
      <w:r>
        <w:rPr>
          <w:noProof/>
        </w:rPr>
        <w:instrText xml:space="preserve"> PAGEREF _Toc471897551 \h </w:instrText>
      </w:r>
      <w:r w:rsidR="008F2FB7">
        <w:rPr>
          <w:noProof/>
        </w:rPr>
      </w:r>
      <w:r w:rsidR="008F2FB7">
        <w:rPr>
          <w:noProof/>
        </w:rPr>
        <w:fldChar w:fldCharType="separate"/>
      </w:r>
      <w:r w:rsidR="00B218BA">
        <w:rPr>
          <w:noProof/>
        </w:rPr>
        <w:t>45</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F2FB7">
        <w:rPr>
          <w:noProof/>
        </w:rPr>
        <w:fldChar w:fldCharType="begin"/>
      </w:r>
      <w:r>
        <w:rPr>
          <w:noProof/>
        </w:rPr>
        <w:instrText xml:space="preserve"> PAGEREF _Toc471897553 \h </w:instrText>
      </w:r>
      <w:r w:rsidR="008F2FB7">
        <w:rPr>
          <w:noProof/>
        </w:rPr>
      </w:r>
      <w:r w:rsidR="008F2FB7">
        <w:rPr>
          <w:noProof/>
        </w:rPr>
        <w:fldChar w:fldCharType="separate"/>
      </w:r>
      <w:r w:rsidR="00B218BA">
        <w:rPr>
          <w:noProof/>
        </w:rPr>
        <w:t>45</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F2FB7">
        <w:rPr>
          <w:noProof/>
        </w:rPr>
        <w:fldChar w:fldCharType="begin"/>
      </w:r>
      <w:r>
        <w:rPr>
          <w:noProof/>
        </w:rPr>
        <w:instrText xml:space="preserve"> PAGEREF _Toc471897555 \h </w:instrText>
      </w:r>
      <w:r w:rsidR="008F2FB7">
        <w:rPr>
          <w:noProof/>
        </w:rPr>
      </w:r>
      <w:r w:rsidR="008F2FB7">
        <w:rPr>
          <w:noProof/>
        </w:rPr>
        <w:fldChar w:fldCharType="separate"/>
      </w:r>
      <w:r w:rsidR="00B218BA">
        <w:rPr>
          <w:noProof/>
        </w:rPr>
        <w:t>45</w:t>
      </w:r>
      <w:r w:rsidR="008F2FB7">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F2FB7">
        <w:rPr>
          <w:noProof/>
        </w:rPr>
        <w:fldChar w:fldCharType="begin"/>
      </w:r>
      <w:r>
        <w:rPr>
          <w:noProof/>
        </w:rPr>
        <w:instrText xml:space="preserve"> PAGEREF _Toc471897557 \h </w:instrText>
      </w:r>
      <w:r w:rsidR="008F2FB7">
        <w:rPr>
          <w:noProof/>
        </w:rPr>
      </w:r>
      <w:r w:rsidR="008F2FB7">
        <w:rPr>
          <w:noProof/>
        </w:rPr>
        <w:fldChar w:fldCharType="separate"/>
      </w:r>
      <w:r w:rsidR="00B218BA">
        <w:rPr>
          <w:noProof/>
        </w:rPr>
        <w:t>46</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F2FB7">
        <w:rPr>
          <w:noProof/>
        </w:rPr>
        <w:fldChar w:fldCharType="begin"/>
      </w:r>
      <w:r>
        <w:rPr>
          <w:noProof/>
        </w:rPr>
        <w:instrText xml:space="preserve"> PAGEREF _Toc471897558 \h </w:instrText>
      </w:r>
      <w:r w:rsidR="008F2FB7">
        <w:rPr>
          <w:noProof/>
        </w:rPr>
      </w:r>
      <w:r w:rsidR="008F2FB7">
        <w:rPr>
          <w:noProof/>
        </w:rPr>
        <w:fldChar w:fldCharType="separate"/>
      </w:r>
      <w:r w:rsidR="00B218BA">
        <w:rPr>
          <w:noProof/>
        </w:rPr>
        <w:t>46</w:t>
      </w:r>
      <w:r w:rsidR="008F2FB7">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F2FB7">
        <w:rPr>
          <w:noProof/>
        </w:rPr>
        <w:fldChar w:fldCharType="begin"/>
      </w:r>
      <w:r>
        <w:rPr>
          <w:noProof/>
        </w:rPr>
        <w:instrText xml:space="preserve"> PAGEREF _Toc471897561 \h </w:instrText>
      </w:r>
      <w:r w:rsidR="008F2FB7">
        <w:rPr>
          <w:noProof/>
        </w:rPr>
      </w:r>
      <w:r w:rsidR="008F2FB7">
        <w:rPr>
          <w:noProof/>
        </w:rPr>
        <w:fldChar w:fldCharType="separate"/>
      </w:r>
      <w:r w:rsidR="00B218BA">
        <w:rPr>
          <w:noProof/>
        </w:rPr>
        <w:t>50</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F2FB7">
        <w:rPr>
          <w:noProof/>
        </w:rPr>
        <w:fldChar w:fldCharType="begin"/>
      </w:r>
      <w:r>
        <w:rPr>
          <w:noProof/>
        </w:rPr>
        <w:instrText xml:space="preserve"> PAGEREF _Toc471897563 \h </w:instrText>
      </w:r>
      <w:r w:rsidR="008F2FB7">
        <w:rPr>
          <w:noProof/>
        </w:rPr>
      </w:r>
      <w:r w:rsidR="008F2FB7">
        <w:rPr>
          <w:noProof/>
        </w:rPr>
        <w:fldChar w:fldCharType="separate"/>
      </w:r>
      <w:r w:rsidR="00B218BA">
        <w:rPr>
          <w:noProof/>
        </w:rPr>
        <w:t>52</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F2FB7">
        <w:rPr>
          <w:noProof/>
        </w:rPr>
        <w:fldChar w:fldCharType="begin"/>
      </w:r>
      <w:r>
        <w:rPr>
          <w:noProof/>
        </w:rPr>
        <w:instrText xml:space="preserve"> PAGEREF _Toc471897566 \h </w:instrText>
      </w:r>
      <w:r w:rsidR="008F2FB7">
        <w:rPr>
          <w:noProof/>
        </w:rPr>
      </w:r>
      <w:r w:rsidR="008F2FB7">
        <w:rPr>
          <w:noProof/>
        </w:rPr>
        <w:fldChar w:fldCharType="separate"/>
      </w:r>
      <w:r w:rsidR="00B218BA">
        <w:rPr>
          <w:noProof/>
        </w:rPr>
        <w:t>54</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F2FB7">
        <w:rPr>
          <w:noProof/>
        </w:rPr>
        <w:fldChar w:fldCharType="begin"/>
      </w:r>
      <w:r>
        <w:rPr>
          <w:noProof/>
        </w:rPr>
        <w:instrText xml:space="preserve"> PAGEREF _Toc471897569 \h </w:instrText>
      </w:r>
      <w:r w:rsidR="008F2FB7">
        <w:rPr>
          <w:noProof/>
        </w:rPr>
      </w:r>
      <w:r w:rsidR="008F2FB7">
        <w:rPr>
          <w:noProof/>
        </w:rPr>
        <w:fldChar w:fldCharType="separate"/>
      </w:r>
      <w:r w:rsidR="00B218BA">
        <w:rPr>
          <w:noProof/>
        </w:rPr>
        <w:t>56</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F2FB7">
        <w:rPr>
          <w:noProof/>
        </w:rPr>
        <w:fldChar w:fldCharType="begin"/>
      </w:r>
      <w:r>
        <w:rPr>
          <w:noProof/>
        </w:rPr>
        <w:instrText xml:space="preserve"> PAGEREF _Toc471897572 \h </w:instrText>
      </w:r>
      <w:r w:rsidR="008F2FB7">
        <w:rPr>
          <w:noProof/>
        </w:rPr>
      </w:r>
      <w:r w:rsidR="008F2FB7">
        <w:rPr>
          <w:noProof/>
        </w:rPr>
        <w:fldChar w:fldCharType="separate"/>
      </w:r>
      <w:r w:rsidR="00B218BA">
        <w:rPr>
          <w:noProof/>
        </w:rPr>
        <w:t>58</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F2FB7">
        <w:rPr>
          <w:noProof/>
        </w:rPr>
        <w:fldChar w:fldCharType="begin"/>
      </w:r>
      <w:r>
        <w:rPr>
          <w:noProof/>
        </w:rPr>
        <w:instrText xml:space="preserve"> PAGEREF _Toc471897575 \h </w:instrText>
      </w:r>
      <w:r w:rsidR="008F2FB7">
        <w:rPr>
          <w:noProof/>
        </w:rPr>
      </w:r>
      <w:r w:rsidR="008F2FB7">
        <w:rPr>
          <w:noProof/>
        </w:rPr>
        <w:fldChar w:fldCharType="separate"/>
      </w:r>
      <w:r w:rsidR="00B218BA">
        <w:rPr>
          <w:noProof/>
        </w:rPr>
        <w:t>60</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F2FB7">
        <w:rPr>
          <w:noProof/>
        </w:rPr>
        <w:fldChar w:fldCharType="begin"/>
      </w:r>
      <w:r>
        <w:rPr>
          <w:noProof/>
        </w:rPr>
        <w:instrText xml:space="preserve"> PAGEREF _Toc471897578 \h </w:instrText>
      </w:r>
      <w:r w:rsidR="008F2FB7">
        <w:rPr>
          <w:noProof/>
        </w:rPr>
      </w:r>
      <w:r w:rsidR="008F2FB7">
        <w:rPr>
          <w:noProof/>
        </w:rPr>
        <w:fldChar w:fldCharType="separate"/>
      </w:r>
      <w:r w:rsidR="00B218BA">
        <w:rPr>
          <w:noProof/>
        </w:rPr>
        <w:t>62</w:t>
      </w:r>
      <w:r w:rsidR="008F2FB7">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F2FB7">
        <w:rPr>
          <w:noProof/>
        </w:rPr>
        <w:fldChar w:fldCharType="begin"/>
      </w:r>
      <w:r>
        <w:rPr>
          <w:noProof/>
        </w:rPr>
        <w:instrText xml:space="preserve"> PAGEREF _Toc471897580 \h </w:instrText>
      </w:r>
      <w:r w:rsidR="008F2FB7">
        <w:rPr>
          <w:noProof/>
        </w:rPr>
      </w:r>
      <w:r w:rsidR="008F2FB7">
        <w:rPr>
          <w:noProof/>
        </w:rPr>
        <w:fldChar w:fldCharType="separate"/>
      </w:r>
      <w:r w:rsidR="00B218BA">
        <w:rPr>
          <w:noProof/>
        </w:rPr>
        <w:t>64</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F2FB7">
        <w:rPr>
          <w:noProof/>
        </w:rPr>
        <w:fldChar w:fldCharType="begin"/>
      </w:r>
      <w:r>
        <w:rPr>
          <w:noProof/>
        </w:rPr>
        <w:instrText xml:space="preserve"> PAGEREF _Toc471897582 \h </w:instrText>
      </w:r>
      <w:r w:rsidR="008F2FB7">
        <w:rPr>
          <w:noProof/>
        </w:rPr>
      </w:r>
      <w:r w:rsidR="008F2FB7">
        <w:rPr>
          <w:noProof/>
        </w:rPr>
        <w:fldChar w:fldCharType="separate"/>
      </w:r>
      <w:r w:rsidR="00B218BA">
        <w:rPr>
          <w:noProof/>
        </w:rPr>
        <w:t>69</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F2FB7">
        <w:rPr>
          <w:noProof/>
        </w:rPr>
        <w:fldChar w:fldCharType="begin"/>
      </w:r>
      <w:r>
        <w:rPr>
          <w:noProof/>
        </w:rPr>
        <w:instrText xml:space="preserve"> PAGEREF _Toc471897585 \h </w:instrText>
      </w:r>
      <w:r w:rsidR="008F2FB7">
        <w:rPr>
          <w:noProof/>
        </w:rPr>
      </w:r>
      <w:r w:rsidR="008F2FB7">
        <w:rPr>
          <w:noProof/>
        </w:rPr>
        <w:fldChar w:fldCharType="separate"/>
      </w:r>
      <w:r w:rsidR="00B218BA">
        <w:rPr>
          <w:noProof/>
        </w:rPr>
        <w:t>71</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F2FB7">
        <w:rPr>
          <w:noProof/>
        </w:rPr>
        <w:fldChar w:fldCharType="begin"/>
      </w:r>
      <w:r>
        <w:rPr>
          <w:noProof/>
        </w:rPr>
        <w:instrText xml:space="preserve"> PAGEREF _Toc471897588 \h </w:instrText>
      </w:r>
      <w:r w:rsidR="008F2FB7">
        <w:rPr>
          <w:noProof/>
        </w:rPr>
      </w:r>
      <w:r w:rsidR="008F2FB7">
        <w:rPr>
          <w:noProof/>
        </w:rPr>
        <w:fldChar w:fldCharType="separate"/>
      </w:r>
      <w:r w:rsidR="00B218BA">
        <w:rPr>
          <w:noProof/>
        </w:rPr>
        <w:t>73</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F2FB7">
        <w:rPr>
          <w:noProof/>
        </w:rPr>
        <w:fldChar w:fldCharType="begin"/>
      </w:r>
      <w:r>
        <w:rPr>
          <w:noProof/>
        </w:rPr>
        <w:instrText xml:space="preserve"> PAGEREF _Toc471897591 \h </w:instrText>
      </w:r>
      <w:r w:rsidR="008F2FB7">
        <w:rPr>
          <w:noProof/>
        </w:rPr>
      </w:r>
      <w:r w:rsidR="008F2FB7">
        <w:rPr>
          <w:noProof/>
        </w:rPr>
        <w:fldChar w:fldCharType="separate"/>
      </w:r>
      <w:r w:rsidR="00B218BA">
        <w:rPr>
          <w:noProof/>
        </w:rPr>
        <w:t>76</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F2FB7">
        <w:rPr>
          <w:noProof/>
        </w:rPr>
        <w:fldChar w:fldCharType="begin"/>
      </w:r>
      <w:r>
        <w:rPr>
          <w:noProof/>
        </w:rPr>
        <w:instrText xml:space="preserve"> PAGEREF _Toc471897594 \h </w:instrText>
      </w:r>
      <w:r w:rsidR="008F2FB7">
        <w:rPr>
          <w:noProof/>
        </w:rPr>
      </w:r>
      <w:r w:rsidR="008F2FB7">
        <w:rPr>
          <w:noProof/>
        </w:rPr>
        <w:fldChar w:fldCharType="separate"/>
      </w:r>
      <w:r w:rsidR="00B218BA">
        <w:rPr>
          <w:noProof/>
        </w:rPr>
        <w:t>78</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F2FB7">
        <w:rPr>
          <w:noProof/>
        </w:rPr>
        <w:fldChar w:fldCharType="begin"/>
      </w:r>
      <w:r>
        <w:rPr>
          <w:noProof/>
        </w:rPr>
        <w:instrText xml:space="preserve"> PAGEREF _Toc471897597 \h </w:instrText>
      </w:r>
      <w:r w:rsidR="008F2FB7">
        <w:rPr>
          <w:noProof/>
        </w:rPr>
      </w:r>
      <w:r w:rsidR="008F2FB7">
        <w:rPr>
          <w:noProof/>
        </w:rPr>
        <w:fldChar w:fldCharType="separate"/>
      </w:r>
      <w:r w:rsidR="00B218BA">
        <w:rPr>
          <w:noProof/>
        </w:rPr>
        <w:t>81</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F2FB7">
        <w:rPr>
          <w:noProof/>
        </w:rPr>
        <w:fldChar w:fldCharType="begin"/>
      </w:r>
      <w:r>
        <w:rPr>
          <w:noProof/>
        </w:rPr>
        <w:instrText xml:space="preserve"> PAGEREF _Toc471897602 \h </w:instrText>
      </w:r>
      <w:r w:rsidR="008F2FB7">
        <w:rPr>
          <w:noProof/>
        </w:rPr>
      </w:r>
      <w:r w:rsidR="008F2FB7">
        <w:rPr>
          <w:noProof/>
        </w:rPr>
        <w:fldChar w:fldCharType="separate"/>
      </w:r>
      <w:r w:rsidR="00B218BA">
        <w:rPr>
          <w:noProof/>
        </w:rPr>
        <w:t>85</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F2FB7">
        <w:rPr>
          <w:noProof/>
        </w:rPr>
        <w:fldChar w:fldCharType="begin"/>
      </w:r>
      <w:r>
        <w:rPr>
          <w:noProof/>
        </w:rPr>
        <w:instrText xml:space="preserve"> PAGEREF _Toc471897605 \h </w:instrText>
      </w:r>
      <w:r w:rsidR="008F2FB7">
        <w:rPr>
          <w:noProof/>
        </w:rPr>
      </w:r>
      <w:r w:rsidR="008F2FB7">
        <w:rPr>
          <w:noProof/>
        </w:rPr>
        <w:fldChar w:fldCharType="separate"/>
      </w:r>
      <w:r w:rsidR="00B218BA">
        <w:rPr>
          <w:noProof/>
        </w:rPr>
        <w:t>88</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F2FB7">
        <w:rPr>
          <w:noProof/>
        </w:rPr>
        <w:fldChar w:fldCharType="begin"/>
      </w:r>
      <w:r>
        <w:rPr>
          <w:noProof/>
        </w:rPr>
        <w:instrText xml:space="preserve"> PAGEREF _Toc471897608 \h </w:instrText>
      </w:r>
      <w:r w:rsidR="008F2FB7">
        <w:rPr>
          <w:noProof/>
        </w:rPr>
      </w:r>
      <w:r w:rsidR="008F2FB7">
        <w:rPr>
          <w:noProof/>
        </w:rPr>
        <w:fldChar w:fldCharType="separate"/>
      </w:r>
      <w:r w:rsidR="00B218BA">
        <w:rPr>
          <w:noProof/>
        </w:rPr>
        <w:t>90</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F2FB7">
        <w:rPr>
          <w:noProof/>
        </w:rPr>
        <w:fldChar w:fldCharType="begin"/>
      </w:r>
      <w:r>
        <w:rPr>
          <w:noProof/>
        </w:rPr>
        <w:instrText xml:space="preserve"> PAGEREF _Toc471897611 \h </w:instrText>
      </w:r>
      <w:r w:rsidR="008F2FB7">
        <w:rPr>
          <w:noProof/>
        </w:rPr>
      </w:r>
      <w:r w:rsidR="008F2FB7">
        <w:rPr>
          <w:noProof/>
        </w:rPr>
        <w:fldChar w:fldCharType="separate"/>
      </w:r>
      <w:r w:rsidR="00B218BA">
        <w:rPr>
          <w:noProof/>
        </w:rPr>
        <w:t>92</w:t>
      </w:r>
      <w:r w:rsidR="008F2FB7">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F2FB7">
        <w:rPr>
          <w:noProof/>
        </w:rPr>
        <w:fldChar w:fldCharType="begin"/>
      </w:r>
      <w:r>
        <w:rPr>
          <w:noProof/>
        </w:rPr>
        <w:instrText xml:space="preserve"> PAGEREF _Toc471897614 \h </w:instrText>
      </w:r>
      <w:r w:rsidR="008F2FB7">
        <w:rPr>
          <w:noProof/>
        </w:rPr>
      </w:r>
      <w:r w:rsidR="008F2FB7">
        <w:rPr>
          <w:noProof/>
        </w:rPr>
        <w:fldChar w:fldCharType="separate"/>
      </w:r>
      <w:r w:rsidR="00B218BA">
        <w:rPr>
          <w:noProof/>
        </w:rPr>
        <w:t>94</w:t>
      </w:r>
      <w:r w:rsidR="008F2FB7">
        <w:rPr>
          <w:noProof/>
        </w:rPr>
        <w:fldChar w:fldCharType="end"/>
      </w:r>
    </w:p>
    <w:p w:rsidR="00717F60" w:rsidRPr="00E71A48" w:rsidRDefault="008F2FB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E73C3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E73C3C">
        <w:rPr>
          <w:iCs/>
          <w:szCs w:val="24"/>
        </w:rPr>
        <w:t xml:space="preserve">филиал </w:t>
      </w:r>
      <w:r w:rsidR="00E73C3C" w:rsidRPr="007556FF">
        <w:rPr>
          <w:iCs/>
          <w:sz w:val="24"/>
          <w:szCs w:val="24"/>
        </w:rPr>
        <w:t xml:space="preserve"> ПАО «МРСК </w:t>
      </w:r>
      <w:r w:rsidR="00E73C3C" w:rsidRPr="00702B2C">
        <w:rPr>
          <w:iCs/>
          <w:sz w:val="24"/>
          <w:szCs w:val="24"/>
        </w:rPr>
        <w:t>Центра»</w:t>
      </w:r>
      <w:r w:rsidR="00E73C3C">
        <w:rPr>
          <w:iCs/>
          <w:sz w:val="24"/>
          <w:szCs w:val="24"/>
        </w:rPr>
        <w:t xml:space="preserve"> - </w:t>
      </w:r>
      <w:r w:rsidR="00E73C3C" w:rsidRPr="002A5D5C">
        <w:rPr>
          <w:iCs/>
          <w:szCs w:val="24"/>
        </w:rPr>
        <w:t>«Белгородэнерго»</w:t>
      </w:r>
      <w:r w:rsidR="00E73C3C">
        <w:rPr>
          <w:iCs/>
          <w:szCs w:val="24"/>
        </w:rPr>
        <w:t xml:space="preserve"> </w:t>
      </w:r>
      <w:r w:rsidR="00E73C3C" w:rsidRPr="00702B2C">
        <w:rPr>
          <w:iCs/>
          <w:sz w:val="24"/>
          <w:szCs w:val="24"/>
        </w:rPr>
        <w:t xml:space="preserve"> (далее – Заказчик или Организатор) (почтовый адрес: РФ, </w:t>
      </w:r>
      <w:r w:rsidR="00E73C3C">
        <w:rPr>
          <w:iCs/>
          <w:sz w:val="24"/>
          <w:szCs w:val="24"/>
        </w:rPr>
        <w:t>308000</w:t>
      </w:r>
      <w:r w:rsidR="00E73C3C" w:rsidRPr="00702B2C">
        <w:rPr>
          <w:iCs/>
          <w:sz w:val="24"/>
          <w:szCs w:val="24"/>
        </w:rPr>
        <w:t xml:space="preserve">, г. </w:t>
      </w:r>
      <w:r w:rsidR="00E73C3C">
        <w:rPr>
          <w:iCs/>
          <w:sz w:val="24"/>
          <w:szCs w:val="24"/>
        </w:rPr>
        <w:t>Белгород</w:t>
      </w:r>
      <w:r w:rsidR="00E73C3C" w:rsidRPr="00702B2C">
        <w:rPr>
          <w:iCs/>
          <w:sz w:val="24"/>
          <w:szCs w:val="24"/>
        </w:rPr>
        <w:t xml:space="preserve">, ул. </w:t>
      </w:r>
      <w:r w:rsidR="00E73C3C">
        <w:rPr>
          <w:iCs/>
          <w:sz w:val="24"/>
          <w:szCs w:val="24"/>
        </w:rPr>
        <w:t>Преображенская</w:t>
      </w:r>
      <w:r w:rsidR="00E73C3C" w:rsidRPr="00702B2C">
        <w:rPr>
          <w:iCs/>
          <w:sz w:val="24"/>
          <w:szCs w:val="24"/>
        </w:rPr>
        <w:t>, 4</w:t>
      </w:r>
      <w:r w:rsidR="00E73C3C">
        <w:rPr>
          <w:iCs/>
          <w:sz w:val="24"/>
          <w:szCs w:val="24"/>
        </w:rPr>
        <w:t>2, с</w:t>
      </w:r>
      <w:r w:rsidR="00E73C3C" w:rsidRPr="00702B2C">
        <w:rPr>
          <w:iCs/>
          <w:sz w:val="24"/>
          <w:szCs w:val="24"/>
        </w:rPr>
        <w:t xml:space="preserve">екретарь </w:t>
      </w:r>
      <w:r w:rsidR="00E73C3C" w:rsidRPr="00EE48F3">
        <w:rPr>
          <w:iCs/>
          <w:sz w:val="24"/>
          <w:szCs w:val="24"/>
        </w:rPr>
        <w:t xml:space="preserve">Закупочной комиссии – </w:t>
      </w:r>
      <w:r w:rsidR="00E73C3C">
        <w:t xml:space="preserve">Ведущий </w:t>
      </w:r>
      <w:r w:rsidR="00E73C3C" w:rsidRPr="00B96712">
        <w:t xml:space="preserve">специалист </w:t>
      </w:r>
      <w:r w:rsidR="00E73C3C">
        <w:t xml:space="preserve"> отдела закупочной деятельности </w:t>
      </w:r>
      <w:r w:rsidR="00E73C3C" w:rsidRPr="00B96712">
        <w:t xml:space="preserve">управления логистики и МТО филиала </w:t>
      </w:r>
      <w:r w:rsidR="00E73C3C">
        <w:t>ПАО</w:t>
      </w:r>
      <w:r w:rsidR="00E73C3C" w:rsidRPr="00B96712">
        <w:t xml:space="preserve"> «МРСК Центра» - «Белгородэнерго»</w:t>
      </w:r>
      <w:r w:rsidR="00E73C3C">
        <w:t xml:space="preserve">: </w:t>
      </w:r>
      <w:r w:rsidR="00E73C3C" w:rsidRPr="00EE48F3">
        <w:rPr>
          <w:iCs/>
          <w:sz w:val="24"/>
          <w:szCs w:val="24"/>
        </w:rPr>
        <w:t xml:space="preserve"> </w:t>
      </w:r>
      <w:r w:rsidR="00E73C3C" w:rsidRPr="00EE48F3">
        <w:t xml:space="preserve">Горягина Татьяна Николаевна, контактный телефон: (4722) 58-17-51 или по адресу электронной почты: </w:t>
      </w:r>
      <w:hyperlink r:id="rId17" w:history="1">
        <w:r w:rsidR="00E73C3C" w:rsidRPr="00EE48F3">
          <w:rPr>
            <w:rStyle w:val="a7"/>
            <w:lang w:val="en-US"/>
          </w:rPr>
          <w:t>Goryagina</w:t>
        </w:r>
        <w:r w:rsidR="00E73C3C" w:rsidRPr="00EE48F3">
          <w:rPr>
            <w:rStyle w:val="a7"/>
          </w:rPr>
          <w:t>.</w:t>
        </w:r>
        <w:r w:rsidR="00E73C3C" w:rsidRPr="00EE48F3">
          <w:rPr>
            <w:rStyle w:val="a7"/>
            <w:lang w:val="en-US"/>
          </w:rPr>
          <w:t>TN</w:t>
        </w:r>
        <w:r w:rsidR="00E73C3C" w:rsidRPr="00EE48F3">
          <w:rPr>
            <w:rStyle w:val="a7"/>
          </w:rPr>
          <w:t>@</w:t>
        </w:r>
        <w:r w:rsidR="00E73C3C" w:rsidRPr="00EE48F3">
          <w:rPr>
            <w:rStyle w:val="a7"/>
            <w:lang w:val="en-US"/>
          </w:rPr>
          <w:t>mrsk</w:t>
        </w:r>
        <w:r w:rsidR="00E73C3C" w:rsidRPr="00EE48F3">
          <w:rPr>
            <w:rStyle w:val="a7"/>
          </w:rPr>
          <w:t>-1.</w:t>
        </w:r>
        <w:r w:rsidR="00E73C3C" w:rsidRPr="00EE48F3">
          <w:rPr>
            <w:rStyle w:val="a7"/>
            <w:lang w:val="en-US"/>
          </w:rPr>
          <w:t>ru</w:t>
        </w:r>
      </w:hyperlink>
      <w:r w:rsidR="00E73C3C" w:rsidRPr="00EE48F3">
        <w:rPr>
          <w:iCs/>
          <w:sz w:val="24"/>
          <w:szCs w:val="24"/>
        </w:rPr>
        <w:t xml:space="preserve">, ответственное лицо </w:t>
      </w:r>
      <w:r w:rsidR="00E73C3C" w:rsidRPr="00EE48F3">
        <w:t>Ермолова Ирина Валерьевна – контактный телефон: (4722) 58-17-</w:t>
      </w:r>
      <w:r w:rsidR="00E73C3C" w:rsidRPr="003F73AB">
        <w:t xml:space="preserve">81, адрес электронной почты: </w:t>
      </w:r>
      <w:hyperlink r:id="rId18" w:history="1">
        <w:r w:rsidR="00E73C3C" w:rsidRPr="003F73AB">
          <w:rPr>
            <w:rStyle w:val="a7"/>
          </w:rPr>
          <w:t>Ermolova.IV@mrsk-1.ru</w:t>
        </w:r>
      </w:hyperlink>
      <w:r w:rsidR="00E73C3C" w:rsidRPr="003F73AB">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9F27CD" w:rsidRPr="002C1A3C">
          <w:t>Ивлев Владимир Александрович</w:t>
        </w:r>
      </w:hyperlink>
      <w:r w:rsidR="009F27CD" w:rsidRPr="00AD2310">
        <w:t xml:space="preserve">, контактный телефон: </w:t>
      </w:r>
      <w:r w:rsidR="009F27CD" w:rsidRPr="00F031B3">
        <w:t xml:space="preserve">(4722) </w:t>
      </w:r>
      <w:r w:rsidR="009F27CD">
        <w:t>5</w:t>
      </w:r>
      <w:r w:rsidR="009F27CD" w:rsidRPr="0041202A">
        <w:t>8-</w:t>
      </w:r>
      <w:r w:rsidR="009F27CD">
        <w:t>15</w:t>
      </w:r>
      <w:r w:rsidR="009F27CD" w:rsidRPr="0041202A">
        <w:t>-</w:t>
      </w:r>
      <w:r w:rsidR="009F27CD">
        <w:t>74</w:t>
      </w:r>
      <w:r w:rsidR="009F27CD" w:rsidRPr="00081F61">
        <w:t>, адрес электронной почты</w:t>
      </w:r>
      <w:r w:rsidR="009F27CD" w:rsidRPr="00103975">
        <w:t xml:space="preserve">:  </w:t>
      </w:r>
      <w:hyperlink r:id="rId20" w:history="1">
        <w:r w:rsidR="009F27CD" w:rsidRPr="00103975">
          <w:rPr>
            <w:rStyle w:val="a7"/>
            <w:lang w:val="en-US"/>
          </w:rPr>
          <w:t>Ivlev</w:t>
        </w:r>
        <w:r w:rsidR="009F27CD" w:rsidRPr="00103975">
          <w:rPr>
            <w:rStyle w:val="a7"/>
          </w:rPr>
          <w:t>.</w:t>
        </w:r>
        <w:r w:rsidR="009F27CD" w:rsidRPr="00103975">
          <w:rPr>
            <w:rStyle w:val="a7"/>
            <w:lang w:val="en-US"/>
          </w:rPr>
          <w:t>VA</w:t>
        </w:r>
        <w:r w:rsidR="009F27CD" w:rsidRPr="00103975">
          <w:rPr>
            <w:rStyle w:val="a7"/>
          </w:rPr>
          <w:t>@</w:t>
        </w:r>
        <w:r w:rsidR="009F27CD" w:rsidRPr="00103975">
          <w:rPr>
            <w:rStyle w:val="a7"/>
            <w:lang w:val="en-US"/>
          </w:rPr>
          <w:t>mrsk</w:t>
        </w:r>
        <w:r w:rsidR="009F27CD" w:rsidRPr="00103975">
          <w:rPr>
            <w:rStyle w:val="a7"/>
          </w:rPr>
          <w:t>-1.ru</w:t>
        </w:r>
      </w:hyperlink>
      <w:r w:rsidR="009F27CD">
        <w:t>.</w:t>
      </w:r>
      <w:r w:rsidR="00DF5081">
        <w:t xml:space="preserve"> </w:t>
      </w:r>
      <w:r w:rsidR="00E73C3C" w:rsidRPr="003F73AB">
        <w:rPr>
          <w:iCs/>
          <w:sz w:val="24"/>
          <w:szCs w:val="24"/>
        </w:rPr>
        <w:t>Извещением</w:t>
      </w:r>
      <w:r w:rsidR="00E73C3C" w:rsidRPr="003F73AB">
        <w:rPr>
          <w:sz w:val="24"/>
          <w:szCs w:val="24"/>
        </w:rPr>
        <w:t xml:space="preserve"> о проведении открытого </w:t>
      </w:r>
      <w:r w:rsidR="00E73C3C" w:rsidRPr="003F73AB">
        <w:rPr>
          <w:iCs/>
          <w:sz w:val="24"/>
          <w:szCs w:val="24"/>
        </w:rPr>
        <w:t>запроса предложений</w:t>
      </w:r>
      <w:r w:rsidR="00E73C3C" w:rsidRPr="003F73AB">
        <w:rPr>
          <w:sz w:val="24"/>
          <w:szCs w:val="24"/>
        </w:rPr>
        <w:t xml:space="preserve">, </w:t>
      </w:r>
      <w:r w:rsidR="00E73C3C" w:rsidRPr="00E73C3C">
        <w:rPr>
          <w:sz w:val="24"/>
          <w:szCs w:val="24"/>
        </w:rPr>
        <w:t>опубликованным</w:t>
      </w:r>
      <w:r w:rsidRPr="00E73C3C">
        <w:rPr>
          <w:sz w:val="24"/>
          <w:szCs w:val="24"/>
        </w:rPr>
        <w:t xml:space="preserve"> </w:t>
      </w:r>
      <w:r w:rsidRPr="00E73C3C">
        <w:rPr>
          <w:b/>
          <w:sz w:val="24"/>
          <w:szCs w:val="24"/>
        </w:rPr>
        <w:t>«</w:t>
      </w:r>
      <w:r w:rsidR="00862664" w:rsidRPr="00E73C3C">
        <w:rPr>
          <w:b/>
          <w:sz w:val="24"/>
          <w:szCs w:val="24"/>
        </w:rPr>
        <w:t>1</w:t>
      </w:r>
      <w:r w:rsidR="00E73C3C" w:rsidRPr="00E73C3C">
        <w:rPr>
          <w:b/>
          <w:sz w:val="24"/>
          <w:szCs w:val="24"/>
        </w:rPr>
        <w:t>6</w:t>
      </w:r>
      <w:r w:rsidRPr="00E73C3C">
        <w:rPr>
          <w:b/>
          <w:sz w:val="24"/>
          <w:szCs w:val="24"/>
        </w:rPr>
        <w:t xml:space="preserve">» </w:t>
      </w:r>
      <w:r w:rsidR="00862664" w:rsidRPr="00E73C3C">
        <w:rPr>
          <w:b/>
          <w:sz w:val="24"/>
          <w:szCs w:val="24"/>
        </w:rPr>
        <w:t>января</w:t>
      </w:r>
      <w:r w:rsidRPr="00E73C3C">
        <w:rPr>
          <w:b/>
          <w:sz w:val="24"/>
          <w:szCs w:val="24"/>
        </w:rPr>
        <w:t xml:space="preserve"> </w:t>
      </w:r>
      <w:r w:rsidR="00931156" w:rsidRPr="00E73C3C">
        <w:rPr>
          <w:b/>
          <w:sz w:val="24"/>
          <w:szCs w:val="24"/>
        </w:rPr>
        <w:t>2017</w:t>
      </w:r>
      <w:r w:rsidRPr="00E73C3C">
        <w:rPr>
          <w:b/>
          <w:sz w:val="24"/>
          <w:szCs w:val="24"/>
        </w:rPr>
        <w:t xml:space="preserve"> г.</w:t>
      </w:r>
      <w:r w:rsidRPr="00E73C3C">
        <w:rPr>
          <w:sz w:val="24"/>
          <w:szCs w:val="24"/>
        </w:rPr>
        <w:t xml:space="preserve"> на официальном сайте (</w:t>
      </w:r>
      <w:hyperlink r:id="rId21" w:history="1">
        <w:r w:rsidR="00345CCA" w:rsidRPr="00E73C3C">
          <w:rPr>
            <w:rStyle w:val="a7"/>
            <w:sz w:val="24"/>
            <w:szCs w:val="24"/>
          </w:rPr>
          <w:t>www.zakupki.</w:t>
        </w:r>
        <w:r w:rsidR="00345CCA" w:rsidRPr="00E73C3C">
          <w:rPr>
            <w:rStyle w:val="a7"/>
            <w:sz w:val="24"/>
            <w:szCs w:val="24"/>
            <w:lang w:val="en-US"/>
          </w:rPr>
          <w:t>gov</w:t>
        </w:r>
        <w:r w:rsidR="00345CCA" w:rsidRPr="00E73C3C">
          <w:rPr>
            <w:rStyle w:val="a7"/>
            <w:sz w:val="24"/>
            <w:szCs w:val="24"/>
          </w:rPr>
          <w:t>.ru</w:t>
        </w:r>
      </w:hyperlink>
      <w:r w:rsidRPr="00E73C3C">
        <w:rPr>
          <w:sz w:val="24"/>
          <w:szCs w:val="24"/>
        </w:rPr>
        <w:t>),</w:t>
      </w:r>
      <w:r w:rsidR="009D7F01" w:rsidRPr="00E73C3C">
        <w:rPr>
          <w:iCs/>
          <w:sz w:val="24"/>
          <w:szCs w:val="24"/>
        </w:rPr>
        <w:t xml:space="preserve"> </w:t>
      </w:r>
      <w:r w:rsidR="009D7F01" w:rsidRPr="00E73C3C">
        <w:rPr>
          <w:sz w:val="24"/>
          <w:szCs w:val="24"/>
        </w:rPr>
        <w:t xml:space="preserve">на сайте </w:t>
      </w:r>
      <w:r w:rsidR="007556FF" w:rsidRPr="00E73C3C">
        <w:rPr>
          <w:iCs/>
          <w:sz w:val="24"/>
          <w:szCs w:val="24"/>
        </w:rPr>
        <w:t>ПАО «МРСК Центра»</w:t>
      </w:r>
      <w:r w:rsidR="009D7F01" w:rsidRPr="00E73C3C">
        <w:rPr>
          <w:sz w:val="24"/>
          <w:szCs w:val="24"/>
        </w:rPr>
        <w:t xml:space="preserve"> (</w:t>
      </w:r>
      <w:hyperlink r:id="rId22" w:history="1">
        <w:r w:rsidR="007556FF" w:rsidRPr="00E73C3C">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fldSimple w:instr=" REF _Ref440269836 \r \h  \* MERGEFORMAT ">
        <w:r w:rsidR="009F264D" w:rsidRPr="009F264D">
          <w:rPr>
            <w:sz w:val="24"/>
            <w:szCs w:val="24"/>
          </w:rPr>
          <w:t>1.1.2</w:t>
        </w:r>
      </w:fldSimple>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 xml:space="preserve">ч. индивидуальных </w:t>
      </w:r>
      <w:r w:rsidR="005B75A6" w:rsidRPr="00E73C3C">
        <w:rPr>
          <w:sz w:val="24"/>
          <w:szCs w:val="24"/>
        </w:rPr>
        <w:t>предпринимателей)</w:t>
      </w:r>
      <w:r w:rsidR="00DC6125" w:rsidRPr="00E73C3C">
        <w:rPr>
          <w:sz w:val="24"/>
          <w:szCs w:val="24"/>
        </w:rPr>
        <w:t xml:space="preserve"> (далее - Участники)</w:t>
      </w:r>
      <w:r w:rsidR="009D7F01" w:rsidRPr="00E73C3C">
        <w:rPr>
          <w:sz w:val="24"/>
          <w:szCs w:val="24"/>
        </w:rPr>
        <w:t xml:space="preserve"> </w:t>
      </w:r>
      <w:r w:rsidR="004B5EB3" w:rsidRPr="00E73C3C">
        <w:rPr>
          <w:sz w:val="24"/>
          <w:szCs w:val="24"/>
        </w:rPr>
        <w:t>к участию в процедуре О</w:t>
      </w:r>
      <w:r w:rsidRPr="00E73C3C">
        <w:rPr>
          <w:sz w:val="24"/>
          <w:szCs w:val="24"/>
        </w:rPr>
        <w:t xml:space="preserve">ткрытого запроса предложений (далее – запрос предложений) </w:t>
      </w:r>
      <w:bookmarkEnd w:id="10"/>
      <w:r w:rsidR="004B5EB3" w:rsidRPr="00E73C3C">
        <w:rPr>
          <w:sz w:val="24"/>
          <w:szCs w:val="24"/>
        </w:rPr>
        <w:t xml:space="preserve">на право заключения </w:t>
      </w:r>
      <w:r w:rsidR="009F27CD" w:rsidRPr="00CD6CDA">
        <w:rPr>
          <w:szCs w:val="20"/>
        </w:rPr>
        <w:t xml:space="preserve">Договора  на выполнение  </w:t>
      </w:r>
      <w:r w:rsidR="009F27CD" w:rsidRPr="00CD6CDA">
        <w:t>ремонта  ВОЛС и кабельных линий связи для нужд филиала ПАО «МРСК Центра» - «Белгородэнерго»</w:t>
      </w:r>
      <w:r w:rsidR="00862664" w:rsidRPr="00C12F70">
        <w:rPr>
          <w:sz w:val="24"/>
          <w:szCs w:val="24"/>
        </w:rPr>
        <w:t>,</w:t>
      </w:r>
      <w:r w:rsidR="00862664" w:rsidRPr="00E73C3C">
        <w:rPr>
          <w:sz w:val="24"/>
          <w:szCs w:val="24"/>
        </w:rPr>
        <w:t xml:space="preserve"> ра</w:t>
      </w:r>
      <w:r w:rsidR="00334DEB">
        <w:rPr>
          <w:sz w:val="24"/>
          <w:szCs w:val="24"/>
        </w:rPr>
        <w:t>сположенного по адресу: РФ, 3080</w:t>
      </w:r>
      <w:r w:rsidR="00862664" w:rsidRPr="00E73C3C">
        <w:rPr>
          <w:sz w:val="24"/>
          <w:szCs w:val="24"/>
        </w:rPr>
        <w:t>00, г. Белгород, ул. Преображенская, д. 42;</w:t>
      </w:r>
      <w:bookmarkEnd w:id="11"/>
      <w:bookmarkEnd w:id="12"/>
      <w:bookmarkEnd w:id="13"/>
    </w:p>
    <w:p w:rsidR="00717F60" w:rsidRPr="00E73C3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E73C3C">
        <w:rPr>
          <w:sz w:val="24"/>
          <w:szCs w:val="24"/>
        </w:rPr>
        <w:t xml:space="preserve">Настоящий </w:t>
      </w:r>
      <w:r w:rsidR="004B5EB3" w:rsidRPr="00E73C3C">
        <w:rPr>
          <w:sz w:val="24"/>
          <w:szCs w:val="24"/>
        </w:rPr>
        <w:t>З</w:t>
      </w:r>
      <w:r w:rsidRPr="00E73C3C">
        <w:rPr>
          <w:sz w:val="24"/>
          <w:szCs w:val="24"/>
        </w:rPr>
        <w:t xml:space="preserve">апрос предложений проводится в соответствии с правилами и с использованием функционала </w:t>
      </w:r>
      <w:r w:rsidR="00702B2C" w:rsidRPr="00E73C3C">
        <w:rPr>
          <w:sz w:val="24"/>
          <w:szCs w:val="24"/>
        </w:rPr>
        <w:t>электронной торговой площадк</w:t>
      </w:r>
      <w:r w:rsidR="00414AB1" w:rsidRPr="00E73C3C">
        <w:rPr>
          <w:sz w:val="24"/>
          <w:szCs w:val="24"/>
        </w:rPr>
        <w:t>и</w:t>
      </w:r>
      <w:r w:rsidR="00702B2C" w:rsidRPr="00E73C3C">
        <w:rPr>
          <w:sz w:val="24"/>
          <w:szCs w:val="24"/>
        </w:rPr>
        <w:t xml:space="preserve"> </w:t>
      </w:r>
      <w:r w:rsidR="000D70B6" w:rsidRPr="00E73C3C">
        <w:rPr>
          <w:sz w:val="24"/>
          <w:szCs w:val="24"/>
        </w:rPr>
        <w:t>П</w:t>
      </w:r>
      <w:r w:rsidR="00702B2C" w:rsidRPr="00E73C3C">
        <w:rPr>
          <w:sz w:val="24"/>
          <w:szCs w:val="24"/>
        </w:rPr>
        <w:t>АО «</w:t>
      </w:r>
      <w:proofErr w:type="spellStart"/>
      <w:r w:rsidR="00702B2C" w:rsidRPr="00E73C3C">
        <w:rPr>
          <w:sz w:val="24"/>
          <w:szCs w:val="24"/>
        </w:rPr>
        <w:t>Россети</w:t>
      </w:r>
      <w:proofErr w:type="spellEnd"/>
      <w:r w:rsidR="00702B2C" w:rsidRPr="00E73C3C">
        <w:rPr>
          <w:sz w:val="24"/>
          <w:szCs w:val="24"/>
        </w:rPr>
        <w:t xml:space="preserve"> </w:t>
      </w:r>
      <w:hyperlink r:id="rId23" w:history="1">
        <w:proofErr w:type="spellStart"/>
        <w:r w:rsidR="00862664" w:rsidRPr="00E73C3C">
          <w:rPr>
            <w:rStyle w:val="a7"/>
            <w:sz w:val="24"/>
            <w:szCs w:val="24"/>
          </w:rPr>
          <w:t>etp.rosseti.ru</w:t>
        </w:r>
        <w:proofErr w:type="spellEnd"/>
      </w:hyperlink>
      <w:r w:rsidR="00862664" w:rsidRPr="00E73C3C">
        <w:rPr>
          <w:sz w:val="24"/>
          <w:szCs w:val="24"/>
        </w:rPr>
        <w:t xml:space="preserve"> </w:t>
      </w:r>
      <w:r w:rsidR="00702B2C" w:rsidRPr="00E73C3C">
        <w:rPr>
          <w:sz w:val="24"/>
          <w:szCs w:val="24"/>
        </w:rPr>
        <w:t>(далее — ЭТП)</w:t>
      </w:r>
      <w:r w:rsidR="005B75A6" w:rsidRPr="00E73C3C">
        <w:rPr>
          <w:sz w:val="24"/>
          <w:szCs w:val="24"/>
        </w:rPr>
        <w:t>.</w:t>
      </w:r>
      <w:bookmarkEnd w:id="14"/>
    </w:p>
    <w:p w:rsidR="00717F60" w:rsidRPr="00E73C3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E73C3C">
        <w:rPr>
          <w:sz w:val="24"/>
          <w:szCs w:val="24"/>
        </w:rPr>
        <w:t>Заказчик</w:t>
      </w:r>
      <w:r w:rsidR="00702B2C" w:rsidRPr="00E73C3C">
        <w:rPr>
          <w:sz w:val="24"/>
          <w:szCs w:val="24"/>
        </w:rPr>
        <w:t xml:space="preserve">: </w:t>
      </w:r>
      <w:r w:rsidRPr="00E73C3C">
        <w:rPr>
          <w:sz w:val="24"/>
          <w:szCs w:val="24"/>
        </w:rPr>
        <w:t xml:space="preserve"> </w:t>
      </w:r>
      <w:r w:rsidR="00702B2C" w:rsidRPr="00E73C3C">
        <w:rPr>
          <w:iCs/>
          <w:sz w:val="24"/>
          <w:szCs w:val="24"/>
        </w:rPr>
        <w:t>ПАО «МРСК Центра».</w:t>
      </w:r>
      <w:r w:rsidRPr="00E73C3C">
        <w:rPr>
          <w:rStyle w:val="aa"/>
          <w:sz w:val="24"/>
          <w:szCs w:val="24"/>
        </w:rPr>
        <w:t xml:space="preserve"> </w:t>
      </w:r>
      <w:bookmarkEnd w:id="15"/>
    </w:p>
    <w:p w:rsidR="008C4223" w:rsidRPr="00E73C3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3C3C">
        <w:rPr>
          <w:sz w:val="24"/>
          <w:szCs w:val="24"/>
        </w:rPr>
        <w:t>Предмет З</w:t>
      </w:r>
      <w:r w:rsidR="00717F60" w:rsidRPr="00E73C3C">
        <w:rPr>
          <w:sz w:val="24"/>
          <w:szCs w:val="24"/>
        </w:rPr>
        <w:t>апроса предложений</w:t>
      </w:r>
      <w:r w:rsidR="00702B2C" w:rsidRPr="00E73C3C">
        <w:rPr>
          <w:sz w:val="24"/>
          <w:szCs w:val="24"/>
        </w:rPr>
        <w:t>:</w:t>
      </w:r>
      <w:bookmarkEnd w:id="16"/>
    </w:p>
    <w:p w:rsidR="00A40714" w:rsidRPr="00E73C3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E73C3C">
        <w:rPr>
          <w:b/>
          <w:sz w:val="24"/>
          <w:szCs w:val="24"/>
          <w:u w:val="single"/>
        </w:rPr>
        <w:t>Лот №1:</w:t>
      </w:r>
      <w:r w:rsidR="00717F60" w:rsidRPr="00E73C3C">
        <w:rPr>
          <w:sz w:val="24"/>
          <w:szCs w:val="24"/>
        </w:rPr>
        <w:t xml:space="preserve"> право заключения </w:t>
      </w:r>
      <w:bookmarkEnd w:id="17"/>
      <w:r w:rsidR="009F27CD" w:rsidRPr="00CD6CDA">
        <w:rPr>
          <w:szCs w:val="20"/>
        </w:rPr>
        <w:t xml:space="preserve">Договора  на выполнение  </w:t>
      </w:r>
      <w:r w:rsidR="009F27CD" w:rsidRPr="00CD6CDA">
        <w:t>ремонта  ВОЛС и кабельных линий связи для нужд филиала ПАО «МРСК Центра» - «Белгородэнерго»</w:t>
      </w:r>
      <w:r w:rsidR="00702B2C" w:rsidRPr="00E73C3C">
        <w:rPr>
          <w:sz w:val="24"/>
          <w:szCs w:val="24"/>
        </w:rPr>
        <w:t>.</w:t>
      </w:r>
    </w:p>
    <w:p w:rsidR="008C4223" w:rsidRPr="00E73C3C" w:rsidRDefault="008C4223" w:rsidP="00750D4A">
      <w:pPr>
        <w:keepNext/>
        <w:autoSpaceDE w:val="0"/>
        <w:autoSpaceDN w:val="0"/>
        <w:spacing w:line="264" w:lineRule="auto"/>
        <w:ind w:firstLine="540"/>
        <w:rPr>
          <w:sz w:val="24"/>
          <w:szCs w:val="24"/>
          <w:lang w:eastAsia="ru-RU"/>
        </w:rPr>
      </w:pPr>
      <w:r w:rsidRPr="00E73C3C">
        <w:rPr>
          <w:sz w:val="24"/>
          <w:szCs w:val="24"/>
        </w:rPr>
        <w:t xml:space="preserve">Количество лотов: </w:t>
      </w:r>
      <w:r w:rsidRPr="00E73C3C">
        <w:rPr>
          <w:b/>
          <w:sz w:val="24"/>
          <w:szCs w:val="24"/>
        </w:rPr>
        <w:t>1 (один)</w:t>
      </w:r>
      <w:r w:rsidRPr="00E73C3C">
        <w:rPr>
          <w:sz w:val="24"/>
          <w:szCs w:val="24"/>
        </w:rPr>
        <w:t>.</w:t>
      </w:r>
    </w:p>
    <w:bookmarkEnd w:id="18"/>
    <w:p w:rsidR="00804801" w:rsidRPr="00E73C3C" w:rsidRDefault="00B5344A" w:rsidP="00750D4A">
      <w:pPr>
        <w:pStyle w:val="a"/>
        <w:keepNext/>
        <w:numPr>
          <w:ilvl w:val="0"/>
          <w:numId w:val="0"/>
        </w:numPr>
        <w:spacing w:line="264" w:lineRule="auto"/>
        <w:ind w:left="360" w:hanging="360"/>
        <w:rPr>
          <w:sz w:val="24"/>
          <w:szCs w:val="24"/>
        </w:rPr>
      </w:pPr>
      <w:r w:rsidRPr="00E73C3C">
        <w:rPr>
          <w:sz w:val="24"/>
          <w:szCs w:val="24"/>
        </w:rPr>
        <w:t xml:space="preserve">Частичное </w:t>
      </w:r>
      <w:r w:rsidR="00BE644E" w:rsidRPr="00E73C3C">
        <w:rPr>
          <w:sz w:val="24"/>
          <w:szCs w:val="24"/>
        </w:rPr>
        <w:t>выполнение работ</w:t>
      </w:r>
      <w:r w:rsidRPr="00E73C3C">
        <w:rPr>
          <w:sz w:val="24"/>
          <w:szCs w:val="24"/>
        </w:rPr>
        <w:t xml:space="preserve"> не допускается.</w:t>
      </w:r>
    </w:p>
    <w:p w:rsidR="00717F60" w:rsidRPr="00E73C3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E73C3C">
        <w:rPr>
          <w:sz w:val="24"/>
          <w:szCs w:val="24"/>
        </w:rPr>
        <w:t>Сроки</w:t>
      </w:r>
      <w:r w:rsidR="00717F60" w:rsidRPr="00E73C3C">
        <w:rPr>
          <w:sz w:val="24"/>
          <w:szCs w:val="24"/>
        </w:rPr>
        <w:t xml:space="preserve"> </w:t>
      </w:r>
      <w:r w:rsidR="00BE644E" w:rsidRPr="00E73C3C">
        <w:rPr>
          <w:sz w:val="24"/>
          <w:szCs w:val="24"/>
        </w:rPr>
        <w:t>выполнения работ</w:t>
      </w:r>
      <w:r w:rsidR="00717F60" w:rsidRPr="00922AD6">
        <w:rPr>
          <w:iCs/>
          <w:szCs w:val="24"/>
        </w:rPr>
        <w:t xml:space="preserve">: </w:t>
      </w:r>
      <w:r w:rsidR="00D00D5E" w:rsidRPr="00922AD6">
        <w:rPr>
          <w:iCs/>
          <w:szCs w:val="24"/>
        </w:rPr>
        <w:t>в соответствии со сроками, указанными в Приложении №1 настоящей Документации</w:t>
      </w:r>
      <w:r w:rsidR="00717F60" w:rsidRPr="00922AD6">
        <w:rPr>
          <w:iCs/>
          <w:szCs w:val="24"/>
        </w:rPr>
        <w:t>.</w:t>
      </w:r>
      <w:bookmarkEnd w:id="19"/>
    </w:p>
    <w:p w:rsidR="008D2928" w:rsidRPr="00E73C3C" w:rsidRDefault="00922AD6"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t>Выполнение работ</w:t>
      </w:r>
      <w:r w:rsidRPr="00366652">
        <w:t xml:space="preserve"> Участником будет осуществляться </w:t>
      </w:r>
      <w:r w:rsidRPr="00E73C3C">
        <w:t>согласно требований технического задания</w:t>
      </w:r>
      <w:r w:rsidR="00366652" w:rsidRPr="00E73C3C">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E73C3C">
        <w:rPr>
          <w:iCs/>
          <w:sz w:val="24"/>
          <w:szCs w:val="24"/>
        </w:rPr>
        <w:t xml:space="preserve">Форма и порядок оплаты: </w:t>
      </w:r>
      <w:r w:rsidR="00BE644E" w:rsidRPr="00E73C3C">
        <w:rPr>
          <w:sz w:val="24"/>
          <w:szCs w:val="24"/>
        </w:rPr>
        <w:t>безналичный расчет, в течение</w:t>
      </w:r>
      <w:r w:rsidR="00BE644E" w:rsidRPr="002F4103">
        <w:rPr>
          <w:sz w:val="24"/>
          <w:szCs w:val="24"/>
        </w:rPr>
        <w:t xml:space="preserve">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F2FB7">
        <w:rPr>
          <w:iCs/>
          <w:sz w:val="24"/>
          <w:szCs w:val="24"/>
        </w:rPr>
        <w:fldChar w:fldCharType="begin"/>
      </w:r>
      <w:r w:rsidR="00E71A48">
        <w:rPr>
          <w:iCs/>
          <w:sz w:val="24"/>
          <w:szCs w:val="24"/>
        </w:rPr>
        <w:instrText xml:space="preserve"> REF _Ref311232052 \r \h </w:instrText>
      </w:r>
      <w:r w:rsidR="008F2FB7">
        <w:rPr>
          <w:iCs/>
          <w:sz w:val="24"/>
          <w:szCs w:val="24"/>
        </w:rPr>
      </w:r>
      <w:r w:rsidR="008F2FB7">
        <w:rPr>
          <w:iCs/>
          <w:sz w:val="24"/>
          <w:szCs w:val="24"/>
        </w:rPr>
        <w:fldChar w:fldCharType="separate"/>
      </w:r>
      <w:r w:rsidR="009F264D">
        <w:rPr>
          <w:iCs/>
          <w:sz w:val="24"/>
          <w:szCs w:val="24"/>
        </w:rPr>
        <w:t>3</w:t>
      </w:r>
      <w:r w:rsidR="008F2FB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F2FB7">
        <w:rPr>
          <w:sz w:val="24"/>
          <w:szCs w:val="24"/>
        </w:rPr>
        <w:fldChar w:fldCharType="begin"/>
      </w:r>
      <w:r w:rsidR="008D2928">
        <w:rPr>
          <w:sz w:val="24"/>
          <w:szCs w:val="24"/>
        </w:rPr>
        <w:instrText xml:space="preserve"> REF _Ref440270568 \r \h </w:instrText>
      </w:r>
      <w:r w:rsidR="008F2FB7">
        <w:rPr>
          <w:sz w:val="24"/>
          <w:szCs w:val="24"/>
        </w:rPr>
      </w:r>
      <w:r w:rsidR="008F2FB7">
        <w:rPr>
          <w:sz w:val="24"/>
          <w:szCs w:val="24"/>
        </w:rPr>
        <w:fldChar w:fldCharType="separate"/>
      </w:r>
      <w:r w:rsidR="009F264D">
        <w:rPr>
          <w:sz w:val="24"/>
          <w:szCs w:val="24"/>
        </w:rPr>
        <w:t>4</w:t>
      </w:r>
      <w:r w:rsidR="008F2FB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9F264D">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F2FB7">
        <w:rPr>
          <w:iCs/>
          <w:sz w:val="24"/>
          <w:szCs w:val="24"/>
        </w:rPr>
        <w:fldChar w:fldCharType="begin"/>
      </w:r>
      <w:r w:rsidR="008D2928">
        <w:rPr>
          <w:iCs/>
          <w:sz w:val="24"/>
          <w:szCs w:val="24"/>
        </w:rPr>
        <w:instrText xml:space="preserve"> REF _Ref440270602 \r \h </w:instrText>
      </w:r>
      <w:r w:rsidR="008F2FB7">
        <w:rPr>
          <w:iCs/>
          <w:sz w:val="24"/>
          <w:szCs w:val="24"/>
        </w:rPr>
      </w:r>
      <w:r w:rsidR="008F2FB7">
        <w:rPr>
          <w:iCs/>
          <w:sz w:val="24"/>
          <w:szCs w:val="24"/>
        </w:rPr>
        <w:fldChar w:fldCharType="separate"/>
      </w:r>
      <w:r w:rsidR="009F264D">
        <w:rPr>
          <w:iCs/>
          <w:sz w:val="24"/>
          <w:szCs w:val="24"/>
        </w:rPr>
        <w:t>5</w:t>
      </w:r>
      <w:r w:rsidR="008F2FB7">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fldSimple w:instr=" REF _Ref440270637 \r \h  \* MERGEFORMAT ">
        <w:r w:rsidR="009F264D" w:rsidRPr="009F264D">
          <w:rPr>
            <w:sz w:val="24"/>
            <w:szCs w:val="24"/>
          </w:rPr>
          <w:t>1.1.5</w:t>
        </w:r>
      </w:fldSimple>
      <w:r w:rsidRPr="00392410">
        <w:rPr>
          <w:sz w:val="24"/>
          <w:szCs w:val="24"/>
        </w:rPr>
        <w:t xml:space="preserve">, </w:t>
      </w:r>
      <w:fldSimple w:instr=" REF _Ref440270663 \r \h  \* MERGEFORMAT ">
        <w:r w:rsidR="009F264D" w:rsidRPr="009F264D">
          <w:rPr>
            <w:sz w:val="24"/>
            <w:szCs w:val="24"/>
          </w:rPr>
          <w:t>1.1.7</w:t>
        </w:r>
      </w:fldSimple>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xml:space="preserve">, указанным в Приложении №1 </w:t>
      </w:r>
      <w:r w:rsidRPr="00AC6F87">
        <w:rPr>
          <w:sz w:val="24"/>
          <w:szCs w:val="24"/>
        </w:rPr>
        <w:lastRenderedPageBreak/>
        <w:t>(Техническ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fldSimple w:instr=" REF _Ref440270637 \r \h  \* MERGEFORMAT ">
        <w:r w:rsidR="009F264D" w:rsidRPr="009F264D">
          <w:rPr>
            <w:sz w:val="24"/>
            <w:szCs w:val="24"/>
          </w:rPr>
          <w:t>1.1.5</w:t>
        </w:r>
      </w:fldSimple>
      <w:r w:rsidR="008D2928" w:rsidRPr="00392410">
        <w:rPr>
          <w:sz w:val="24"/>
          <w:szCs w:val="24"/>
        </w:rPr>
        <w:t xml:space="preserve">, </w:t>
      </w:r>
      <w:fldSimple w:instr=" REF _Ref440270663 \r \h  \* MERGEFORMAT ">
        <w:r w:rsidR="009F264D" w:rsidRPr="009F264D">
          <w:rPr>
            <w:sz w:val="24"/>
            <w:szCs w:val="24"/>
          </w:rPr>
          <w:t>1.1.7</w:t>
        </w:r>
      </w:fldSimple>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fldSimple w:instr=" REF _Ref440270637 \r \h  \* MERGEFORMAT ">
        <w:r w:rsidR="009F264D" w:rsidRPr="009F264D">
          <w:rPr>
            <w:bCs w:val="0"/>
            <w:iCs/>
            <w:sz w:val="24"/>
            <w:szCs w:val="24"/>
          </w:rPr>
          <w:t>1.1.5</w:t>
        </w:r>
      </w:fldSimple>
      <w:r w:rsidR="00306DE6" w:rsidRPr="007C0A35">
        <w:rPr>
          <w:bCs w:val="0"/>
          <w:iCs/>
          <w:sz w:val="24"/>
          <w:szCs w:val="24"/>
        </w:rPr>
        <w:t xml:space="preserve"> и</w:t>
      </w:r>
      <w:r w:rsidR="00306DE6" w:rsidRPr="007C0A35">
        <w:rPr>
          <w:sz w:val="24"/>
          <w:szCs w:val="24"/>
        </w:rPr>
        <w:t xml:space="preserve"> </w:t>
      </w:r>
      <w:fldSimple w:instr=" REF _Ref440270663 \r \h  \* MERGEFORMAT ">
        <w:r w:rsidR="009F264D" w:rsidRPr="009F264D">
          <w:rPr>
            <w:sz w:val="24"/>
            <w:szCs w:val="24"/>
          </w:rPr>
          <w:t>1.1.7</w:t>
        </w:r>
      </w:fldSimple>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9F264D" w:rsidRPr="009F264D">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fldSimple w:instr=" REF _Ref191386109 \n \h  \* MERGEFORMAT ">
        <w:r w:rsidR="009F264D" w:rsidRPr="009F264D">
          <w:rPr>
            <w:color w:val="000000"/>
            <w:sz w:val="24"/>
            <w:szCs w:val="24"/>
          </w:rPr>
          <w:t>3.3.2</w:t>
        </w:r>
      </w:fldSimple>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fldSimple w:instr=" REF _Ref440272256 \r \h  \* MERGEFORMAT ">
        <w:r w:rsidR="009F264D" w:rsidRPr="009F264D">
          <w:rPr>
            <w:sz w:val="24"/>
            <w:szCs w:val="24"/>
          </w:rPr>
          <w:t>5.14</w:t>
        </w:r>
      </w:fldSimple>
      <w:r w:rsidR="006D05F2" w:rsidRPr="009C78C3">
        <w:rPr>
          <w:sz w:val="24"/>
          <w:szCs w:val="24"/>
        </w:rPr>
        <w:t xml:space="preserve">) и Расписки сдачи-приемки соглашения о неустойке (подраздел </w:t>
      </w:r>
      <w:fldSimple w:instr=" REF _Ref467752100 \r \h  \* MERGEFORMAT ">
        <w:r w:rsidR="009F264D" w:rsidRPr="009F264D">
          <w:rPr>
            <w:sz w:val="24"/>
            <w:szCs w:val="24"/>
          </w:rPr>
          <w:t>5.15</w:t>
        </w:r>
      </w:fldSimple>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9F264D" w:rsidRPr="009F264D">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обязательств, не урегулированные в порядке, предусмотренном п.</w:t>
      </w:r>
      <w:fldSimple w:instr=" REF _Ref306978606 \r \h  \* MERGEFORMAT ">
        <w:r w:rsidR="009F264D" w:rsidRPr="009F264D">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9F264D" w:rsidRPr="009F264D">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F2FB7">
        <w:rPr>
          <w:b w:val="0"/>
        </w:rPr>
        <w:fldChar w:fldCharType="begin"/>
      </w:r>
      <w:r w:rsidR="002D4BC6">
        <w:rPr>
          <w:b w:val="0"/>
        </w:rPr>
        <w:instrText xml:space="preserve"> REF _Ref440275279 \r \h </w:instrText>
      </w:r>
      <w:r w:rsidR="008F2FB7">
        <w:rPr>
          <w:b w:val="0"/>
        </w:rPr>
      </w:r>
      <w:r w:rsidR="008F2FB7">
        <w:rPr>
          <w:b w:val="0"/>
        </w:rPr>
        <w:fldChar w:fldCharType="separate"/>
      </w:r>
      <w:r w:rsidR="009F264D">
        <w:rPr>
          <w:b w:val="0"/>
        </w:rPr>
        <w:t>1.1.4</w:t>
      </w:r>
      <w:r w:rsidR="008F2FB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9F264D" w:rsidRPr="009F264D">
          <w:rPr>
            <w:b w:val="0"/>
            <w:szCs w:val="24"/>
          </w:rPr>
          <w:t>3.3</w:t>
        </w:r>
      </w:fldSimple>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fldSimple w:instr=" REF _Ref55336310 \r \h  \* MERGEFORMAT ">
        <w:r w:rsidR="009F264D" w:rsidRPr="009F264D">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fldSimple w:instr=" REF _Ref440284918 \r \h  \* MERGEFORMAT ">
        <w:r w:rsidR="009F264D" w:rsidRPr="009F264D">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9F264D" w:rsidRPr="009F264D">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fldSimple w:instr=" REF _Ref440284947 \r \h  \* MERGEFORMAT ">
        <w:r w:rsidR="009F264D" w:rsidRPr="009F264D">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F2FB7">
        <w:rPr>
          <w:b w:val="0"/>
          <w:szCs w:val="24"/>
        </w:rPr>
        <w:fldChar w:fldCharType="begin"/>
      </w:r>
      <w:r w:rsidR="00B8118F">
        <w:rPr>
          <w:b w:val="0"/>
          <w:szCs w:val="24"/>
        </w:rPr>
        <w:instrText xml:space="preserve"> REF _Ref440361439 \r \h </w:instrText>
      </w:r>
      <w:r w:rsidR="008F2FB7">
        <w:rPr>
          <w:b w:val="0"/>
          <w:szCs w:val="24"/>
        </w:rPr>
      </w:r>
      <w:r w:rsidR="008F2FB7">
        <w:rPr>
          <w:b w:val="0"/>
          <w:szCs w:val="24"/>
        </w:rPr>
        <w:fldChar w:fldCharType="separate"/>
      </w:r>
      <w:r w:rsidR="009F264D">
        <w:rPr>
          <w:b w:val="0"/>
          <w:szCs w:val="24"/>
        </w:rPr>
        <w:t>5.5</w:t>
      </w:r>
      <w:r w:rsidR="008F2FB7">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F2FB7">
        <w:rPr>
          <w:b w:val="0"/>
          <w:szCs w:val="24"/>
        </w:rPr>
        <w:fldChar w:fldCharType="begin"/>
      </w:r>
      <w:r w:rsidR="00B8118F">
        <w:rPr>
          <w:b w:val="0"/>
          <w:szCs w:val="24"/>
        </w:rPr>
        <w:instrText xml:space="preserve"> REF _Ref440361531 \r \h </w:instrText>
      </w:r>
      <w:r w:rsidR="008F2FB7">
        <w:rPr>
          <w:b w:val="0"/>
          <w:szCs w:val="24"/>
        </w:rPr>
      </w:r>
      <w:r w:rsidR="008F2FB7">
        <w:rPr>
          <w:b w:val="0"/>
          <w:szCs w:val="24"/>
        </w:rPr>
        <w:fldChar w:fldCharType="separate"/>
      </w:r>
      <w:r w:rsidR="009F264D">
        <w:rPr>
          <w:b w:val="0"/>
          <w:szCs w:val="24"/>
        </w:rPr>
        <w:t>5.6</w:t>
      </w:r>
      <w:r w:rsidR="008F2FB7">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F2FB7">
        <w:rPr>
          <w:b w:val="0"/>
          <w:szCs w:val="24"/>
        </w:rPr>
        <w:fldChar w:fldCharType="begin"/>
      </w:r>
      <w:r>
        <w:rPr>
          <w:b w:val="0"/>
          <w:szCs w:val="24"/>
        </w:rPr>
        <w:instrText xml:space="preserve"> REF _Ref440285128 \r \h </w:instrText>
      </w:r>
      <w:r w:rsidR="008F2FB7">
        <w:rPr>
          <w:b w:val="0"/>
          <w:szCs w:val="24"/>
        </w:rPr>
      </w:r>
      <w:r w:rsidR="008F2FB7">
        <w:rPr>
          <w:b w:val="0"/>
          <w:szCs w:val="24"/>
        </w:rPr>
        <w:fldChar w:fldCharType="separate"/>
      </w:r>
      <w:r w:rsidR="009F264D">
        <w:rPr>
          <w:b w:val="0"/>
          <w:szCs w:val="24"/>
        </w:rPr>
        <w:t>3.3.14</w:t>
      </w:r>
      <w:r w:rsidR="008F2FB7">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F2FB7">
        <w:rPr>
          <w:b w:val="0"/>
          <w:szCs w:val="24"/>
        </w:rPr>
        <w:fldChar w:fldCharType="begin"/>
      </w:r>
      <w:r w:rsidR="001248B1">
        <w:rPr>
          <w:b w:val="0"/>
          <w:szCs w:val="24"/>
        </w:rPr>
        <w:instrText xml:space="preserve"> REF _Ref468195580 \r \h </w:instrText>
      </w:r>
      <w:r w:rsidR="008F2FB7">
        <w:rPr>
          <w:b w:val="0"/>
          <w:szCs w:val="24"/>
        </w:rPr>
      </w:r>
      <w:r w:rsidR="008F2FB7">
        <w:rPr>
          <w:b w:val="0"/>
          <w:szCs w:val="24"/>
        </w:rPr>
        <w:fldChar w:fldCharType="separate"/>
      </w:r>
      <w:r w:rsidR="009F264D">
        <w:rPr>
          <w:b w:val="0"/>
          <w:szCs w:val="24"/>
        </w:rPr>
        <w:t>3.6</w:t>
      </w:r>
      <w:r w:rsidR="008F2FB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F2FB7">
        <w:rPr>
          <w:b w:val="0"/>
          <w:szCs w:val="24"/>
        </w:rPr>
        <w:fldChar w:fldCharType="begin"/>
      </w:r>
      <w:r w:rsidR="00B218BA">
        <w:rPr>
          <w:b w:val="0"/>
          <w:szCs w:val="24"/>
        </w:rPr>
        <w:instrText xml:space="preserve"> REF _Ref471897715 \r \h </w:instrText>
      </w:r>
      <w:r w:rsidR="008F2FB7">
        <w:rPr>
          <w:b w:val="0"/>
          <w:szCs w:val="24"/>
        </w:rPr>
      </w:r>
      <w:r w:rsidR="008F2FB7">
        <w:rPr>
          <w:b w:val="0"/>
          <w:szCs w:val="24"/>
        </w:rPr>
        <w:fldChar w:fldCharType="separate"/>
      </w:r>
      <w:r w:rsidR="00B218BA">
        <w:rPr>
          <w:b w:val="0"/>
          <w:szCs w:val="24"/>
        </w:rPr>
        <w:t>3.9</w:t>
      </w:r>
      <w:r w:rsidR="008F2FB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F2FB7">
        <w:rPr>
          <w:b w:val="0"/>
        </w:rPr>
        <w:fldChar w:fldCharType="begin"/>
      </w:r>
      <w:r w:rsidR="001248B1">
        <w:rPr>
          <w:b w:val="0"/>
        </w:rPr>
        <w:instrText xml:space="preserve"> REF _Ref440361531 \r \h </w:instrText>
      </w:r>
      <w:r w:rsidR="008F2FB7">
        <w:rPr>
          <w:b w:val="0"/>
        </w:rPr>
      </w:r>
      <w:r w:rsidR="008F2FB7">
        <w:rPr>
          <w:b w:val="0"/>
        </w:rPr>
        <w:fldChar w:fldCharType="separate"/>
      </w:r>
      <w:r w:rsidR="009F264D">
        <w:rPr>
          <w:b w:val="0"/>
        </w:rPr>
        <w:t>5.6</w:t>
      </w:r>
      <w:r w:rsidR="008F2FB7">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8F2FB7">
        <w:rPr>
          <w:b w:val="0"/>
        </w:rPr>
        <w:fldChar w:fldCharType="begin"/>
      </w:r>
      <w:r w:rsidR="008D2928">
        <w:rPr>
          <w:b w:val="0"/>
        </w:rPr>
        <w:instrText xml:space="preserve"> REF _Ref440270867 \r \h </w:instrText>
      </w:r>
      <w:r w:rsidR="008F2FB7">
        <w:rPr>
          <w:b w:val="0"/>
        </w:rPr>
      </w:r>
      <w:r w:rsidR="008F2FB7">
        <w:rPr>
          <w:b w:val="0"/>
        </w:rPr>
        <w:fldChar w:fldCharType="separate"/>
      </w:r>
      <w:r w:rsidR="009F264D">
        <w:rPr>
          <w:b w:val="0"/>
        </w:rPr>
        <w:t>2.2.3</w:t>
      </w:r>
      <w:r w:rsidR="008F2FB7">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 xml:space="preserve">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w:t>
      </w:r>
      <w:proofErr w:type="spellStart"/>
      <w:r w:rsidRPr="00796F09">
        <w:rPr>
          <w:sz w:val="24"/>
          <w:szCs w:val="24"/>
        </w:rPr>
        <w:t>Антикоррупционной</w:t>
      </w:r>
      <w:proofErr w:type="spellEnd"/>
      <w:r w:rsidRPr="00796F09">
        <w:rPr>
          <w:sz w:val="24"/>
          <w:szCs w:val="24"/>
        </w:rPr>
        <w:t xml:space="preserve"> хартии российского бизнеса (свидетельство от 23.09.2014 № 496), включено в Реестр надежных партнеров, ведет </w:t>
      </w:r>
      <w:proofErr w:type="spellStart"/>
      <w:r w:rsidRPr="00796F09">
        <w:rPr>
          <w:sz w:val="24"/>
          <w:szCs w:val="24"/>
        </w:rPr>
        <w:t>Антикоррупционную</w:t>
      </w:r>
      <w:proofErr w:type="spellEnd"/>
      <w:r w:rsidRPr="00796F09">
        <w:rPr>
          <w:sz w:val="24"/>
          <w:szCs w:val="24"/>
        </w:rPr>
        <w:t xml:space="preserve">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w:t>
      </w:r>
      <w:proofErr w:type="spellStart"/>
      <w:r w:rsidRPr="00796F09">
        <w:rPr>
          <w:sz w:val="24"/>
          <w:szCs w:val="24"/>
        </w:rPr>
        <w:t>антикоррупционные</w:t>
      </w:r>
      <w:proofErr w:type="spellEnd"/>
      <w:r w:rsidRPr="00796F09">
        <w:rPr>
          <w:sz w:val="24"/>
          <w:szCs w:val="24"/>
        </w:rPr>
        <w:t xml:space="preserve">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w:t>
      </w:r>
      <w:proofErr w:type="spellStart"/>
      <w:r w:rsidRPr="00796F09">
        <w:rPr>
          <w:sz w:val="24"/>
          <w:szCs w:val="24"/>
        </w:rPr>
        <w:t>Антикоррупционной</w:t>
      </w:r>
      <w:proofErr w:type="spellEnd"/>
      <w:r w:rsidRPr="00796F09">
        <w:rPr>
          <w:sz w:val="24"/>
          <w:szCs w:val="24"/>
        </w:rPr>
        <w:t xml:space="preserve"> хартией российского бизнеса и </w:t>
      </w:r>
      <w:proofErr w:type="spellStart"/>
      <w:r w:rsidRPr="00796F09">
        <w:rPr>
          <w:sz w:val="24"/>
          <w:szCs w:val="24"/>
        </w:rPr>
        <w:t>Антикоррупционной</w:t>
      </w:r>
      <w:proofErr w:type="spellEnd"/>
      <w:r w:rsidRPr="00796F09">
        <w:rPr>
          <w:sz w:val="24"/>
          <w:szCs w:val="24"/>
        </w:rPr>
        <w:t xml:space="preserve">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w:t>
      </w:r>
      <w:proofErr w:type="spellStart"/>
      <w:r w:rsidRPr="00796F09">
        <w:rPr>
          <w:sz w:val="24"/>
          <w:szCs w:val="24"/>
        </w:rPr>
        <w:t>Антикоррупционная</w:t>
      </w:r>
      <w:proofErr w:type="spellEnd"/>
      <w:r w:rsidRPr="00796F09">
        <w:rPr>
          <w:sz w:val="24"/>
          <w:szCs w:val="24"/>
        </w:rPr>
        <w:t xml:space="preserve"> политика» на официальных сайтах: ПАО «</w:t>
      </w:r>
      <w:proofErr w:type="spellStart"/>
      <w:r w:rsidRPr="00796F09">
        <w:rPr>
          <w:sz w:val="24"/>
          <w:szCs w:val="24"/>
        </w:rPr>
        <w:t>Россети</w:t>
      </w:r>
      <w:proofErr w:type="spellEnd"/>
      <w:r w:rsidRPr="00796F09">
        <w:rPr>
          <w:sz w:val="24"/>
          <w:szCs w:val="24"/>
        </w:rPr>
        <w:t xml:space="preserve">» по адресу - </w:t>
      </w:r>
      <w:hyperlink r:id="rId29"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xml:space="preserve">), - полностью принимает положения </w:t>
      </w:r>
      <w:proofErr w:type="spellStart"/>
      <w:r w:rsidRPr="00796F09">
        <w:rPr>
          <w:sz w:val="24"/>
          <w:szCs w:val="24"/>
        </w:rPr>
        <w:t>Антикоррупционной</w:t>
      </w:r>
      <w:proofErr w:type="spellEnd"/>
      <w:r w:rsidRPr="00796F09">
        <w:rPr>
          <w:sz w:val="24"/>
          <w:szCs w:val="24"/>
        </w:rPr>
        <w:t xml:space="preserve">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требований как со своей стороны, так и со стороны </w:t>
      </w:r>
      <w:proofErr w:type="spellStart"/>
      <w:r w:rsidRPr="00796F09">
        <w:rPr>
          <w:sz w:val="24"/>
          <w:szCs w:val="24"/>
        </w:rPr>
        <w:t>аффилированных</w:t>
      </w:r>
      <w:proofErr w:type="spellEnd"/>
      <w:r w:rsidRPr="00796F09">
        <w:rPr>
          <w:sz w:val="24"/>
          <w:szCs w:val="24"/>
        </w:rPr>
        <w:t xml:space="preserve">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 xml:space="preserve">3. При исполнении своих обязательств по настоящему Договору Стороны, их </w:t>
      </w:r>
      <w:proofErr w:type="spellStart"/>
      <w:r w:rsidRPr="00796F09">
        <w:rPr>
          <w:sz w:val="24"/>
          <w:szCs w:val="24"/>
        </w:rPr>
        <w:t>аффилированные</w:t>
      </w:r>
      <w:proofErr w:type="spellEnd"/>
      <w:r w:rsidRPr="00796F09">
        <w:rPr>
          <w:sz w:val="24"/>
          <w:szCs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1 - 3 </w:t>
      </w:r>
      <w:proofErr w:type="spellStart"/>
      <w:r w:rsidRPr="00796F09">
        <w:rPr>
          <w:sz w:val="24"/>
          <w:szCs w:val="24"/>
        </w:rPr>
        <w:t>Антикоррупционной</w:t>
      </w:r>
      <w:proofErr w:type="spellEnd"/>
      <w:r w:rsidRPr="00796F09">
        <w:rPr>
          <w:sz w:val="24"/>
          <w:szCs w:val="24"/>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w:t>
      </w:r>
      <w:proofErr w:type="spellStart"/>
      <w:r w:rsidRPr="00796F09">
        <w:rPr>
          <w:sz w:val="24"/>
          <w:szCs w:val="24"/>
        </w:rPr>
        <w:t>Антикоррупционной</w:t>
      </w:r>
      <w:proofErr w:type="spellEnd"/>
      <w:r w:rsidRPr="00796F09">
        <w:rPr>
          <w:sz w:val="24"/>
          <w:szCs w:val="24"/>
        </w:rPr>
        <w:t xml:space="preserve"> оговорки любой из Сторон, </w:t>
      </w:r>
      <w:proofErr w:type="spellStart"/>
      <w:r w:rsidRPr="00796F09">
        <w:rPr>
          <w:sz w:val="24"/>
          <w:szCs w:val="24"/>
        </w:rPr>
        <w:t>аффилированными</w:t>
      </w:r>
      <w:proofErr w:type="spellEnd"/>
      <w:r w:rsidRPr="00796F09">
        <w:rPr>
          <w:sz w:val="24"/>
          <w:szCs w:val="24"/>
        </w:rPr>
        <w:t xml:space="preserve">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w:t>
      </w:r>
      <w:proofErr w:type="spellStart"/>
      <w:r w:rsidRPr="00796F09">
        <w:rPr>
          <w:sz w:val="24"/>
          <w:szCs w:val="24"/>
        </w:rPr>
        <w:t>Антикоррупционной</w:t>
      </w:r>
      <w:proofErr w:type="spellEnd"/>
      <w:r w:rsidRPr="00796F09">
        <w:rPr>
          <w:sz w:val="24"/>
          <w:szCs w:val="24"/>
        </w:rPr>
        <w:t xml:space="preserve"> политики, предусмотренных пунктами 1, 2 </w:t>
      </w:r>
      <w:proofErr w:type="spellStart"/>
      <w:r w:rsidRPr="00796F09">
        <w:rPr>
          <w:spacing w:val="-2"/>
          <w:sz w:val="24"/>
          <w:szCs w:val="24"/>
        </w:rPr>
        <w:t>Антикоррупционной</w:t>
      </w:r>
      <w:proofErr w:type="spellEnd"/>
      <w:r w:rsidRPr="00796F09">
        <w:rPr>
          <w:spacing w:val="-2"/>
          <w:sz w:val="24"/>
          <w:szCs w:val="24"/>
        </w:rPr>
        <w:t xml:space="preserve"> оговорки, и обязательств воздерживаться от запрещенных</w:t>
      </w:r>
      <w:r w:rsidRPr="00796F09">
        <w:rPr>
          <w:sz w:val="24"/>
          <w:szCs w:val="24"/>
        </w:rPr>
        <w:t xml:space="preserve"> в пункте 3 </w:t>
      </w:r>
      <w:proofErr w:type="spellStart"/>
      <w:r w:rsidRPr="00796F09">
        <w:rPr>
          <w:sz w:val="24"/>
          <w:szCs w:val="24"/>
        </w:rPr>
        <w:t>Антикоррупционной</w:t>
      </w:r>
      <w:proofErr w:type="spellEnd"/>
      <w:r w:rsidRPr="00796F09">
        <w:rPr>
          <w:sz w:val="24"/>
          <w:szCs w:val="24"/>
        </w:rPr>
        <w:t xml:space="preserve">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F2FB7">
        <w:rPr>
          <w:b w:val="0"/>
        </w:rPr>
        <w:fldChar w:fldCharType="begin"/>
      </w:r>
      <w:r>
        <w:rPr>
          <w:b w:val="0"/>
        </w:rPr>
        <w:instrText xml:space="preserve"> REF _Ref469470272 \r \h </w:instrText>
      </w:r>
      <w:r w:rsidR="008F2FB7">
        <w:rPr>
          <w:b w:val="0"/>
        </w:rPr>
      </w:r>
      <w:r w:rsidR="008F2FB7">
        <w:rPr>
          <w:b w:val="0"/>
        </w:rPr>
        <w:fldChar w:fldCharType="separate"/>
      </w:r>
      <w:r w:rsidR="009F264D">
        <w:rPr>
          <w:b w:val="0"/>
        </w:rPr>
        <w:t>2.3.3</w:t>
      </w:r>
      <w:r w:rsidR="008F2FB7">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F264D" w:rsidRPr="009F264D">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F264D" w:rsidRPr="009F264D">
          <w:rPr>
            <w:bCs w:val="0"/>
            <w:sz w:val="24"/>
            <w:szCs w:val="24"/>
          </w:rPr>
          <w:t>3.3</w:t>
        </w:r>
      </w:fldSimple>
      <w:r w:rsidR="008F2FB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F2FB7" w:rsidRPr="00E71A48">
        <w:rPr>
          <w:bCs w:val="0"/>
          <w:sz w:val="24"/>
          <w:szCs w:val="24"/>
        </w:rPr>
      </w:r>
      <w:r w:rsidR="008F2FB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F2FB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F2FB7" w:rsidRPr="00E71A48">
        <w:rPr>
          <w:bCs w:val="0"/>
          <w:sz w:val="24"/>
          <w:szCs w:val="24"/>
        </w:rPr>
      </w:r>
      <w:r w:rsidR="008F2FB7" w:rsidRPr="00E71A48">
        <w:rPr>
          <w:bCs w:val="0"/>
          <w:sz w:val="24"/>
          <w:szCs w:val="24"/>
        </w:rPr>
        <w:fldChar w:fldCharType="end"/>
      </w:r>
      <w:fldSimple w:instr=" REF _Ref305973214 \r \h  \* MERGEFORMAT ">
        <w:r w:rsidR="009F264D" w:rsidRPr="009F264D">
          <w:rPr>
            <w:bCs w:val="0"/>
            <w:sz w:val="24"/>
            <w:szCs w:val="24"/>
          </w:rPr>
          <w:t>3.4</w:t>
        </w:r>
      </w:fldSimple>
      <w:r w:rsidR="00096E9D" w:rsidRPr="00E71A48">
        <w:rPr>
          <w:bCs w:val="0"/>
          <w:sz w:val="24"/>
          <w:szCs w:val="24"/>
        </w:rPr>
        <w:t xml:space="preserve">, </w:t>
      </w:r>
      <w:fldSimple w:instr=" REF _Ref303683883 \r \h  \* MERGEFORMAT ">
        <w:r w:rsidR="009F264D" w:rsidRPr="009F264D">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F2FB7">
        <w:fldChar w:fldCharType="begin"/>
      </w:r>
      <w:r w:rsidR="001248B1">
        <w:rPr>
          <w:bCs w:val="0"/>
          <w:sz w:val="24"/>
          <w:szCs w:val="24"/>
        </w:rPr>
        <w:instrText xml:space="preserve"> REF _Ref468195629 \r \h </w:instrText>
      </w:r>
      <w:r w:rsidR="008F2FB7">
        <w:fldChar w:fldCharType="separate"/>
      </w:r>
      <w:r w:rsidR="009F264D">
        <w:rPr>
          <w:bCs w:val="0"/>
          <w:sz w:val="24"/>
          <w:szCs w:val="24"/>
        </w:rPr>
        <w:t>3.6</w:t>
      </w:r>
      <w:r w:rsidR="008F2FB7">
        <w:fldChar w:fldCharType="end"/>
      </w:r>
      <w:r w:rsidR="008F2FB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F2FB7" w:rsidRPr="00E71A48">
        <w:rPr>
          <w:bCs w:val="0"/>
          <w:sz w:val="24"/>
          <w:szCs w:val="24"/>
        </w:rPr>
      </w:r>
      <w:r w:rsidR="008F2FB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9F264D" w:rsidRPr="009F264D">
          <w:rPr>
            <w:bCs w:val="0"/>
            <w:sz w:val="24"/>
            <w:szCs w:val="24"/>
          </w:rPr>
          <w:t>3.7</w:t>
        </w:r>
      </w:fldSimple>
      <w:r w:rsidR="008F2FB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F2FB7" w:rsidRPr="00E71A48">
        <w:rPr>
          <w:bCs w:val="0"/>
          <w:sz w:val="24"/>
          <w:szCs w:val="24"/>
        </w:rPr>
      </w:r>
      <w:r w:rsidR="008F2FB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F2FB7">
        <w:fldChar w:fldCharType="begin"/>
      </w:r>
      <w:r w:rsidR="00B218BA">
        <w:rPr>
          <w:bCs w:val="0"/>
          <w:sz w:val="24"/>
          <w:szCs w:val="24"/>
        </w:rPr>
        <w:instrText xml:space="preserve"> REF _Ref471897728 \r \h </w:instrText>
      </w:r>
      <w:r w:rsidR="008F2FB7">
        <w:fldChar w:fldCharType="separate"/>
      </w:r>
      <w:r w:rsidR="00B218BA">
        <w:rPr>
          <w:bCs w:val="0"/>
          <w:sz w:val="24"/>
          <w:szCs w:val="24"/>
        </w:rPr>
        <w:t>3.9</w:t>
      </w:r>
      <w:r w:rsidR="008F2FB7">
        <w:fldChar w:fldCharType="end"/>
      </w:r>
      <w:r w:rsidR="008F2FB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F2FB7" w:rsidRPr="00E71A48">
        <w:rPr>
          <w:bCs w:val="0"/>
          <w:sz w:val="24"/>
          <w:szCs w:val="24"/>
        </w:rPr>
      </w:r>
      <w:r w:rsidR="008F2FB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F2FB7">
        <w:fldChar w:fldCharType="begin"/>
      </w:r>
      <w:r w:rsidR="00B218BA">
        <w:rPr>
          <w:bCs w:val="0"/>
          <w:sz w:val="24"/>
          <w:szCs w:val="24"/>
        </w:rPr>
        <w:instrText xml:space="preserve"> REF _Ref468976147 \r \h </w:instrText>
      </w:r>
      <w:r w:rsidR="008F2FB7">
        <w:fldChar w:fldCharType="separate"/>
      </w:r>
      <w:r w:rsidR="00B218BA">
        <w:rPr>
          <w:bCs w:val="0"/>
          <w:sz w:val="24"/>
          <w:szCs w:val="24"/>
        </w:rPr>
        <w:t>3.12</w:t>
      </w:r>
      <w:r w:rsidR="008F2FB7">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9F264D" w:rsidRPr="009F264D">
          <w:rPr>
            <w:bCs w:val="0"/>
            <w:sz w:val="24"/>
            <w:szCs w:val="24"/>
          </w:rPr>
          <w:t>3.13</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9F264D" w:rsidRPr="009F264D">
          <w:rPr>
            <w:bCs w:val="0"/>
            <w:sz w:val="24"/>
            <w:szCs w:val="24"/>
          </w:rPr>
          <w:t>3.14</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9F264D" w:rsidRPr="009F264D">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F2FB7">
        <w:rPr>
          <w:bCs w:val="0"/>
          <w:sz w:val="24"/>
          <w:szCs w:val="24"/>
        </w:rPr>
        <w:fldChar w:fldCharType="begin"/>
      </w:r>
      <w:r w:rsidR="008D2928">
        <w:rPr>
          <w:bCs w:val="0"/>
          <w:sz w:val="24"/>
          <w:szCs w:val="24"/>
        </w:rPr>
        <w:instrText xml:space="preserve"> REF _Ref55336310 \r \h </w:instrText>
      </w:r>
      <w:r w:rsidR="008F2FB7">
        <w:rPr>
          <w:bCs w:val="0"/>
          <w:sz w:val="24"/>
          <w:szCs w:val="24"/>
        </w:rPr>
      </w:r>
      <w:r w:rsidR="008F2FB7">
        <w:rPr>
          <w:bCs w:val="0"/>
          <w:sz w:val="24"/>
          <w:szCs w:val="24"/>
        </w:rPr>
        <w:fldChar w:fldCharType="separate"/>
      </w:r>
      <w:r w:rsidR="009F264D">
        <w:rPr>
          <w:bCs w:val="0"/>
          <w:sz w:val="24"/>
          <w:szCs w:val="24"/>
        </w:rPr>
        <w:t>5.1</w:t>
      </w:r>
      <w:r w:rsidR="008F2FB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F2FB7">
        <w:rPr>
          <w:bCs w:val="0"/>
          <w:sz w:val="24"/>
          <w:szCs w:val="24"/>
        </w:rPr>
        <w:fldChar w:fldCharType="begin"/>
      </w:r>
      <w:r>
        <w:rPr>
          <w:bCs w:val="0"/>
          <w:sz w:val="24"/>
          <w:szCs w:val="24"/>
        </w:rPr>
        <w:instrText xml:space="preserve"> REF _Ref440271072 \r \h </w:instrText>
      </w:r>
      <w:r w:rsidR="008F2FB7">
        <w:rPr>
          <w:bCs w:val="0"/>
          <w:sz w:val="24"/>
          <w:szCs w:val="24"/>
        </w:rPr>
      </w:r>
      <w:r w:rsidR="008F2FB7">
        <w:rPr>
          <w:bCs w:val="0"/>
          <w:sz w:val="24"/>
          <w:szCs w:val="24"/>
        </w:rPr>
        <w:fldChar w:fldCharType="separate"/>
      </w:r>
      <w:r w:rsidR="009F264D">
        <w:rPr>
          <w:bCs w:val="0"/>
          <w:sz w:val="24"/>
          <w:szCs w:val="24"/>
        </w:rPr>
        <w:t>5.2</w:t>
      </w:r>
      <w:r w:rsidR="008F2FB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F2FB7">
        <w:rPr>
          <w:bCs w:val="0"/>
          <w:sz w:val="24"/>
          <w:szCs w:val="24"/>
        </w:rPr>
        <w:fldChar w:fldCharType="begin"/>
      </w:r>
      <w:r w:rsidR="007502E0">
        <w:rPr>
          <w:bCs w:val="0"/>
          <w:sz w:val="24"/>
          <w:szCs w:val="24"/>
        </w:rPr>
        <w:instrText xml:space="preserve"> REF _Ref440537086 \r \h </w:instrText>
      </w:r>
      <w:r w:rsidR="008F2FB7">
        <w:rPr>
          <w:bCs w:val="0"/>
          <w:sz w:val="24"/>
          <w:szCs w:val="24"/>
        </w:rPr>
      </w:r>
      <w:r w:rsidR="008F2FB7">
        <w:rPr>
          <w:bCs w:val="0"/>
          <w:sz w:val="24"/>
          <w:szCs w:val="24"/>
        </w:rPr>
        <w:fldChar w:fldCharType="separate"/>
      </w:r>
      <w:r w:rsidR="009F264D">
        <w:rPr>
          <w:bCs w:val="0"/>
          <w:sz w:val="24"/>
          <w:szCs w:val="24"/>
        </w:rPr>
        <w:t>5.3</w:t>
      </w:r>
      <w:r w:rsidR="008F2FB7">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F2FB7">
        <w:rPr>
          <w:bCs w:val="0"/>
          <w:sz w:val="24"/>
          <w:szCs w:val="24"/>
        </w:rPr>
        <w:fldChar w:fldCharType="begin"/>
      </w:r>
      <w:r w:rsidR="00B71B9D">
        <w:rPr>
          <w:bCs w:val="0"/>
          <w:sz w:val="24"/>
          <w:szCs w:val="24"/>
        </w:rPr>
        <w:instrText xml:space="preserve"> REF _Ref440271036 \r \h </w:instrText>
      </w:r>
      <w:r w:rsidR="008F2FB7">
        <w:rPr>
          <w:bCs w:val="0"/>
          <w:sz w:val="24"/>
          <w:szCs w:val="24"/>
        </w:rPr>
      </w:r>
      <w:r w:rsidR="008F2FB7">
        <w:rPr>
          <w:bCs w:val="0"/>
          <w:sz w:val="24"/>
          <w:szCs w:val="24"/>
        </w:rPr>
        <w:fldChar w:fldCharType="separate"/>
      </w:r>
      <w:r w:rsidR="009F264D">
        <w:rPr>
          <w:bCs w:val="0"/>
          <w:sz w:val="24"/>
          <w:szCs w:val="24"/>
        </w:rPr>
        <w:t>5.4</w:t>
      </w:r>
      <w:r w:rsidR="008F2FB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F2FB7">
        <w:rPr>
          <w:bCs w:val="0"/>
          <w:sz w:val="24"/>
          <w:szCs w:val="24"/>
        </w:rPr>
        <w:fldChar w:fldCharType="begin"/>
      </w:r>
      <w:r>
        <w:rPr>
          <w:bCs w:val="0"/>
          <w:sz w:val="24"/>
          <w:szCs w:val="24"/>
        </w:rPr>
        <w:instrText xml:space="preserve"> REF _Ref440361914 \r \h </w:instrText>
      </w:r>
      <w:r w:rsidR="008F2FB7">
        <w:rPr>
          <w:bCs w:val="0"/>
          <w:sz w:val="24"/>
          <w:szCs w:val="24"/>
        </w:rPr>
      </w:r>
      <w:r w:rsidR="008F2FB7">
        <w:rPr>
          <w:bCs w:val="0"/>
          <w:sz w:val="24"/>
          <w:szCs w:val="24"/>
        </w:rPr>
        <w:fldChar w:fldCharType="separate"/>
      </w:r>
      <w:r w:rsidR="009F264D">
        <w:rPr>
          <w:bCs w:val="0"/>
          <w:sz w:val="24"/>
          <w:szCs w:val="24"/>
        </w:rPr>
        <w:t>5.5</w:t>
      </w:r>
      <w:r w:rsidR="008F2FB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9F264D" w:rsidRPr="009F264D">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F2FB7">
        <w:rPr>
          <w:bCs w:val="0"/>
          <w:sz w:val="24"/>
          <w:szCs w:val="24"/>
        </w:rPr>
        <w:fldChar w:fldCharType="begin"/>
      </w:r>
      <w:r w:rsidR="000A00E6">
        <w:rPr>
          <w:bCs w:val="0"/>
          <w:sz w:val="24"/>
          <w:szCs w:val="24"/>
        </w:rPr>
        <w:instrText xml:space="preserve"> REF _Ref440361610 \r \h </w:instrText>
      </w:r>
      <w:r w:rsidR="008F2FB7">
        <w:rPr>
          <w:bCs w:val="0"/>
          <w:sz w:val="24"/>
          <w:szCs w:val="24"/>
        </w:rPr>
      </w:r>
      <w:r w:rsidR="008F2FB7">
        <w:rPr>
          <w:bCs w:val="0"/>
          <w:sz w:val="24"/>
          <w:szCs w:val="24"/>
        </w:rPr>
        <w:fldChar w:fldCharType="separate"/>
      </w:r>
      <w:r w:rsidR="009F264D">
        <w:rPr>
          <w:bCs w:val="0"/>
          <w:sz w:val="24"/>
          <w:szCs w:val="24"/>
        </w:rPr>
        <w:t>5.6</w:t>
      </w:r>
      <w:r w:rsidR="008F2FB7">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fldSimple w:instr=" REF _Ref55336310 \r \h  \* MERGEFORMAT ">
        <w:r w:rsidR="009F264D" w:rsidRPr="009F264D">
          <w:rPr>
            <w:bCs w:val="0"/>
            <w:sz w:val="24"/>
            <w:szCs w:val="24"/>
            <w:lang w:eastAsia="ru-RU"/>
          </w:rPr>
          <w:t>5.1</w:t>
        </w:r>
      </w:fldSimple>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proofErr w:type="spellStart"/>
      <w:r w:rsidRPr="007C0A35">
        <w:rPr>
          <w:sz w:val="24"/>
          <w:szCs w:val="24"/>
        </w:rPr>
        <w:t>Антикоррупционные</w:t>
      </w:r>
      <w:proofErr w:type="spellEnd"/>
      <w:r w:rsidRPr="007C0A35">
        <w:rPr>
          <w:sz w:val="24"/>
          <w:szCs w:val="24"/>
        </w:rPr>
        <w:t xml:space="preserve"> обязательства (подраздел </w:t>
      </w:r>
      <w:fldSimple w:instr=" REF _Ref440271964 \r \h  \* MERGEFORMAT ">
        <w:r w:rsidR="009F264D" w:rsidRPr="009F264D">
          <w:rPr>
            <w:sz w:val="24"/>
            <w:szCs w:val="24"/>
          </w:rPr>
          <w:t>5.1.3</w:t>
        </w:r>
      </w:fldSimple>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Документ(</w:t>
      </w:r>
      <w:proofErr w:type="spellStart"/>
      <w:r w:rsidRPr="007C0A35">
        <w:rPr>
          <w:sz w:val="24"/>
          <w:szCs w:val="24"/>
        </w:rPr>
        <w:t>ы</w:t>
      </w:r>
      <w:proofErr w:type="spellEnd"/>
      <w:r w:rsidRPr="007C0A35">
        <w:rPr>
          <w:sz w:val="24"/>
          <w:szCs w:val="24"/>
        </w:rPr>
        <w:t xml:space="preserve">) в соответствии с </w:t>
      </w:r>
      <w:proofErr w:type="spellStart"/>
      <w:r w:rsidRPr="007C0A35">
        <w:rPr>
          <w:sz w:val="24"/>
          <w:szCs w:val="24"/>
        </w:rPr>
        <w:t>пп</w:t>
      </w:r>
      <w:proofErr w:type="spellEnd"/>
      <w:r w:rsidRPr="007C0A35">
        <w:rPr>
          <w:sz w:val="24"/>
          <w:szCs w:val="24"/>
        </w:rPr>
        <w:t xml:space="preserve">. </w:t>
      </w:r>
      <w:fldSimple w:instr=" REF _Ref440279062 \r \h  \* MERGEFORMAT ">
        <w:r w:rsidR="009F264D" w:rsidRPr="009F264D">
          <w:rPr>
            <w:sz w:val="24"/>
            <w:szCs w:val="24"/>
          </w:rPr>
          <w:t>б)</w:t>
        </w:r>
      </w:fldSimple>
      <w:r w:rsidR="00F463E8" w:rsidRPr="007C0A35">
        <w:rPr>
          <w:sz w:val="24"/>
          <w:szCs w:val="24"/>
        </w:rPr>
        <w:t xml:space="preserve"> п</w:t>
      </w:r>
      <w:r w:rsidR="00F463E8">
        <w:rPr>
          <w:sz w:val="24"/>
          <w:szCs w:val="24"/>
        </w:rPr>
        <w:t xml:space="preserve">. </w:t>
      </w:r>
      <w:r w:rsidR="008F2FB7">
        <w:rPr>
          <w:sz w:val="24"/>
          <w:szCs w:val="24"/>
        </w:rPr>
        <w:fldChar w:fldCharType="begin"/>
      </w:r>
      <w:r w:rsidR="00F463E8">
        <w:rPr>
          <w:sz w:val="24"/>
          <w:szCs w:val="24"/>
        </w:rPr>
        <w:instrText xml:space="preserve"> REF _Ref306005578 \r \h </w:instrText>
      </w:r>
      <w:r w:rsidR="008F2FB7">
        <w:rPr>
          <w:sz w:val="24"/>
          <w:szCs w:val="24"/>
        </w:rPr>
      </w:r>
      <w:r w:rsidR="008F2FB7">
        <w:rPr>
          <w:sz w:val="24"/>
          <w:szCs w:val="24"/>
        </w:rPr>
        <w:fldChar w:fldCharType="separate"/>
      </w:r>
      <w:r w:rsidR="009F264D">
        <w:rPr>
          <w:sz w:val="24"/>
          <w:szCs w:val="24"/>
        </w:rPr>
        <w:t>3.3.8.3</w:t>
      </w:r>
      <w:r w:rsidR="008F2FB7">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F2FB7">
        <w:rPr>
          <w:bCs w:val="0"/>
          <w:sz w:val="24"/>
          <w:szCs w:val="24"/>
        </w:rPr>
        <w:fldChar w:fldCharType="begin"/>
      </w:r>
      <w:r>
        <w:rPr>
          <w:bCs w:val="0"/>
          <w:sz w:val="24"/>
          <w:szCs w:val="24"/>
        </w:rPr>
        <w:instrText xml:space="preserve"> REF _Ref440537086 \r \h </w:instrText>
      </w:r>
      <w:r w:rsidR="008F2FB7">
        <w:rPr>
          <w:bCs w:val="0"/>
          <w:sz w:val="24"/>
          <w:szCs w:val="24"/>
        </w:rPr>
      </w:r>
      <w:r w:rsidR="008F2FB7">
        <w:rPr>
          <w:bCs w:val="0"/>
          <w:sz w:val="24"/>
          <w:szCs w:val="24"/>
        </w:rPr>
        <w:fldChar w:fldCharType="separate"/>
      </w:r>
      <w:r w:rsidR="009F264D">
        <w:rPr>
          <w:bCs w:val="0"/>
          <w:sz w:val="24"/>
          <w:szCs w:val="24"/>
        </w:rPr>
        <w:t>5.3</w:t>
      </w:r>
      <w:r w:rsidR="008F2FB7">
        <w:rPr>
          <w:bCs w:val="0"/>
          <w:sz w:val="24"/>
          <w:szCs w:val="24"/>
        </w:rPr>
        <w:fldChar w:fldCharType="end"/>
      </w:r>
      <w:r w:rsidRPr="00E71A48">
        <w:rPr>
          <w:bCs w:val="0"/>
          <w:spacing w:val="-1"/>
          <w:sz w:val="24"/>
          <w:szCs w:val="24"/>
        </w:rPr>
        <w:t>)</w:t>
      </w:r>
      <w:r>
        <w:rPr>
          <w:bCs w:val="0"/>
          <w:spacing w:val="-1"/>
          <w:sz w:val="24"/>
          <w:szCs w:val="24"/>
        </w:rPr>
        <w:t>,</w:t>
      </w:r>
      <w:r w:rsidRPr="003E170D">
        <w:rPr>
          <w:bCs w:val="0"/>
          <w:sz w:val="24"/>
          <w:szCs w:val="24"/>
        </w:rPr>
        <w:t xml:space="preserve"> 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F2FB7">
        <w:rPr>
          <w:bCs w:val="0"/>
          <w:sz w:val="24"/>
          <w:szCs w:val="24"/>
          <w:lang w:eastAsia="ru-RU"/>
        </w:rPr>
        <w:fldChar w:fldCharType="begin"/>
      </w:r>
      <w:r>
        <w:rPr>
          <w:bCs w:val="0"/>
          <w:sz w:val="24"/>
          <w:szCs w:val="24"/>
          <w:lang w:eastAsia="ru-RU"/>
        </w:rPr>
        <w:instrText xml:space="preserve"> REF _Ref440274913 \r \h </w:instrText>
      </w:r>
      <w:r w:rsidR="008F2FB7">
        <w:rPr>
          <w:bCs w:val="0"/>
          <w:sz w:val="24"/>
          <w:szCs w:val="24"/>
          <w:lang w:eastAsia="ru-RU"/>
        </w:rPr>
      </w:r>
      <w:r w:rsidR="008F2FB7">
        <w:rPr>
          <w:bCs w:val="0"/>
          <w:sz w:val="24"/>
          <w:szCs w:val="24"/>
          <w:lang w:eastAsia="ru-RU"/>
        </w:rPr>
        <w:fldChar w:fldCharType="separate"/>
      </w:r>
      <w:r w:rsidR="009F264D">
        <w:rPr>
          <w:bCs w:val="0"/>
          <w:sz w:val="24"/>
          <w:szCs w:val="24"/>
          <w:lang w:eastAsia="ru-RU"/>
        </w:rPr>
        <w:t>5.2</w:t>
      </w:r>
      <w:r w:rsidR="008F2FB7">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F2FB7">
        <w:rPr>
          <w:bCs w:val="0"/>
          <w:sz w:val="24"/>
          <w:szCs w:val="24"/>
          <w:lang w:eastAsia="ru-RU"/>
        </w:rPr>
        <w:fldChar w:fldCharType="begin"/>
      </w:r>
      <w:r>
        <w:rPr>
          <w:bCs w:val="0"/>
          <w:sz w:val="24"/>
          <w:szCs w:val="24"/>
          <w:lang w:eastAsia="ru-RU"/>
        </w:rPr>
        <w:instrText xml:space="preserve"> REF _Ref440274902 \r \h </w:instrText>
      </w:r>
      <w:r w:rsidR="008F2FB7">
        <w:rPr>
          <w:bCs w:val="0"/>
          <w:sz w:val="24"/>
          <w:szCs w:val="24"/>
          <w:lang w:eastAsia="ru-RU"/>
        </w:rPr>
      </w:r>
      <w:r w:rsidR="008F2FB7">
        <w:rPr>
          <w:bCs w:val="0"/>
          <w:sz w:val="24"/>
          <w:szCs w:val="24"/>
          <w:lang w:eastAsia="ru-RU"/>
        </w:rPr>
        <w:fldChar w:fldCharType="separate"/>
      </w:r>
      <w:r w:rsidR="009F264D">
        <w:rPr>
          <w:bCs w:val="0"/>
          <w:sz w:val="24"/>
          <w:szCs w:val="24"/>
          <w:lang w:eastAsia="ru-RU"/>
        </w:rPr>
        <w:t>5.4</w:t>
      </w:r>
      <w:r w:rsidR="008F2FB7">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F2FB7">
        <w:rPr>
          <w:bCs w:val="0"/>
          <w:sz w:val="24"/>
          <w:szCs w:val="24"/>
        </w:rPr>
        <w:fldChar w:fldCharType="begin"/>
      </w:r>
      <w:r>
        <w:rPr>
          <w:bCs w:val="0"/>
          <w:sz w:val="24"/>
          <w:szCs w:val="24"/>
        </w:rPr>
        <w:instrText xml:space="preserve"> REF _Ref440361959 \r \h </w:instrText>
      </w:r>
      <w:r w:rsidR="008F2FB7">
        <w:rPr>
          <w:bCs w:val="0"/>
          <w:sz w:val="24"/>
          <w:szCs w:val="24"/>
        </w:rPr>
      </w:r>
      <w:r w:rsidR="008F2FB7">
        <w:rPr>
          <w:bCs w:val="0"/>
          <w:sz w:val="24"/>
          <w:szCs w:val="24"/>
        </w:rPr>
        <w:fldChar w:fldCharType="separate"/>
      </w:r>
      <w:r w:rsidR="009F264D">
        <w:rPr>
          <w:bCs w:val="0"/>
          <w:sz w:val="24"/>
          <w:szCs w:val="24"/>
        </w:rPr>
        <w:t>5.5</w:t>
      </w:r>
      <w:r w:rsidR="008F2FB7">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F2FB7">
        <w:rPr>
          <w:bCs w:val="0"/>
          <w:sz w:val="24"/>
          <w:szCs w:val="24"/>
        </w:rPr>
        <w:fldChar w:fldCharType="begin"/>
      </w:r>
      <w:r>
        <w:rPr>
          <w:bCs w:val="0"/>
          <w:sz w:val="24"/>
          <w:szCs w:val="24"/>
        </w:rPr>
        <w:instrText xml:space="preserve"> REF _Ref440361610 \r \h </w:instrText>
      </w:r>
      <w:r w:rsidR="008F2FB7">
        <w:rPr>
          <w:bCs w:val="0"/>
          <w:sz w:val="24"/>
          <w:szCs w:val="24"/>
        </w:rPr>
      </w:r>
      <w:r w:rsidR="008F2FB7">
        <w:rPr>
          <w:bCs w:val="0"/>
          <w:sz w:val="24"/>
          <w:szCs w:val="24"/>
        </w:rPr>
        <w:fldChar w:fldCharType="separate"/>
      </w:r>
      <w:r w:rsidR="009F264D">
        <w:rPr>
          <w:bCs w:val="0"/>
          <w:sz w:val="24"/>
          <w:szCs w:val="24"/>
        </w:rPr>
        <w:t>5.6</w:t>
      </w:r>
      <w:r w:rsidR="008F2FB7">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fldSimple w:instr=" REF _Ref444168907 \r \h  \* MERGEFORMAT ">
        <w:r w:rsidR="009F264D" w:rsidRPr="009F264D">
          <w:rPr>
            <w:bCs w:val="0"/>
            <w:sz w:val="24"/>
            <w:szCs w:val="24"/>
            <w:lang w:eastAsia="ru-RU"/>
          </w:rPr>
          <w:t>5.7.1</w:t>
        </w:r>
      </w:fldSimple>
      <w:r w:rsidRPr="00B66565">
        <w:rPr>
          <w:bCs w:val="0"/>
          <w:sz w:val="24"/>
          <w:szCs w:val="24"/>
        </w:rPr>
        <w:t xml:space="preserve">) </w:t>
      </w:r>
      <w:r w:rsidRPr="00B66565">
        <w:rPr>
          <w:sz w:val="24"/>
          <w:szCs w:val="24"/>
        </w:rPr>
        <w:t xml:space="preserve">с приложением </w:t>
      </w:r>
      <w:r w:rsidRPr="00B66565">
        <w:rPr>
          <w:bCs w:val="0"/>
          <w:sz w:val="24"/>
          <w:szCs w:val="24"/>
        </w:rPr>
        <w:t xml:space="preserve">файла копии Анкеты Участника запроса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fldSimple w:instr=" REF _Ref444168917 \r \h  \* MERGEFORMAT ">
        <w:r w:rsidR="009F264D" w:rsidRPr="009F264D">
          <w:rPr>
            <w:sz w:val="24"/>
            <w:szCs w:val="24"/>
          </w:rPr>
          <w:t>5.7.2</w:t>
        </w:r>
      </w:fldSimple>
      <w:r w:rsidRPr="00B66565">
        <w:rPr>
          <w:sz w:val="24"/>
          <w:szCs w:val="24"/>
        </w:rPr>
        <w:t>) – предоставляется только теми Участниками/субподрядчиками/</w:t>
      </w:r>
      <w:r w:rsidRPr="00B66565">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w:t>
      </w:r>
      <w:r w:rsidRPr="007C0A35">
        <w:rPr>
          <w:sz w:val="24"/>
          <w:szCs w:val="24"/>
        </w:rPr>
        <w:t>Федерации (</w:t>
      </w:r>
      <w:r w:rsidR="00306DE6" w:rsidRPr="007C0A35">
        <w:rPr>
          <w:sz w:val="24"/>
          <w:szCs w:val="24"/>
        </w:rPr>
        <w:t xml:space="preserve">статья 4 Федерального закона Российской Федерации </w:t>
      </w:r>
      <w:r w:rsidR="00306DE6" w:rsidRPr="007C0A35">
        <w:rPr>
          <w:bCs w:val="0"/>
          <w:sz w:val="24"/>
          <w:szCs w:val="24"/>
        </w:rPr>
        <w:t xml:space="preserve">№209-ФЗ от 24.07.2007 с изменениями </w:t>
      </w:r>
      <w:r w:rsidR="00306DE6" w:rsidRPr="007C0A35">
        <w:rPr>
          <w:sz w:val="24"/>
          <w:szCs w:val="24"/>
        </w:rPr>
        <w:t>«О развитии малого и среднего предпринимательства в Российской Федерации»</w:t>
      </w:r>
      <w:r w:rsidRPr="007C0A35">
        <w:rPr>
          <w:sz w:val="24"/>
          <w:szCs w:val="24"/>
        </w:rPr>
        <w:t>)</w:t>
      </w:r>
      <w:r w:rsidR="00D97B82" w:rsidRPr="007C0A35">
        <w:rPr>
          <w:sz w:val="24"/>
          <w:szCs w:val="24"/>
        </w:rPr>
        <w:t xml:space="preserve">. В случае,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97B82" w:rsidRPr="007C0A35">
        <w:rPr>
          <w:sz w:val="24"/>
          <w:szCs w:val="24"/>
        </w:rPr>
        <w:lastRenderedPageBreak/>
        <w:t>предпринимательства</w:t>
      </w:r>
      <w:r w:rsidR="00FD529A" w:rsidRPr="007C0A35">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fldSimple w:instr=" REF _Ref306005578 \r \h  \* MERGEFORMAT ">
        <w:r w:rsidR="009F264D" w:rsidRPr="009F264D">
          <w:rPr>
            <w:bCs w:val="0"/>
            <w:sz w:val="24"/>
            <w:szCs w:val="24"/>
          </w:rPr>
          <w:t>3.3.8.3</w:t>
        </w:r>
      </w:fldSimple>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fldSimple w:instr=" REF _Ref440279062 \r \h  \* MERGEFORMAT ">
        <w:r w:rsidR="009F264D" w:rsidRPr="009F264D">
          <w:rPr>
            <w:sz w:val="24"/>
            <w:szCs w:val="24"/>
          </w:rPr>
          <w:t>б)</w:t>
        </w:r>
      </w:fldSimple>
      <w:r w:rsidR="00FA5339" w:rsidRPr="00AB2CB8">
        <w:rPr>
          <w:sz w:val="24"/>
          <w:szCs w:val="24"/>
        </w:rPr>
        <w:t>,</w:t>
      </w:r>
      <w:r w:rsidR="007638F4" w:rsidRPr="00AB2CB8">
        <w:rPr>
          <w:sz w:val="24"/>
          <w:szCs w:val="24"/>
        </w:rPr>
        <w:t xml:space="preserve"> </w:t>
      </w:r>
      <w:fldSimple w:instr=" REF _Ref440372326 \r \h  \* MERGEFORMAT ">
        <w:r w:rsidR="009F264D" w:rsidRPr="009F264D">
          <w:rPr>
            <w:sz w:val="24"/>
            <w:szCs w:val="24"/>
          </w:rPr>
          <w:t>е)</w:t>
        </w:r>
      </w:fldSimple>
      <w:r w:rsidR="007638F4" w:rsidRPr="00AB2CB8">
        <w:rPr>
          <w:sz w:val="24"/>
          <w:szCs w:val="24"/>
        </w:rPr>
        <w:t>,</w:t>
      </w:r>
      <w:r w:rsidR="00FA5339" w:rsidRPr="00AB2CB8">
        <w:rPr>
          <w:sz w:val="24"/>
          <w:szCs w:val="24"/>
        </w:rPr>
        <w:t xml:space="preserve"> </w:t>
      </w:r>
      <w:r w:rsidR="008F2FB7">
        <w:fldChar w:fldCharType="begin"/>
      </w:r>
      <w:r w:rsidR="00736164">
        <w:instrText xml:space="preserve"> REF _Ref440371812 \r \h  \* MERGEFORMAT </w:instrText>
      </w:r>
      <w:r w:rsidR="008F2FB7">
        <w:fldChar w:fldCharType="separate"/>
      </w:r>
      <w:proofErr w:type="spellStart"/>
      <w:r w:rsidR="009F264D" w:rsidRPr="009F264D">
        <w:rPr>
          <w:sz w:val="24"/>
          <w:szCs w:val="24"/>
        </w:rPr>
        <w:t>н</w:t>
      </w:r>
      <w:proofErr w:type="spellEnd"/>
      <w:r w:rsidR="009F264D" w:rsidRPr="009F264D">
        <w:rPr>
          <w:sz w:val="24"/>
          <w:szCs w:val="24"/>
        </w:rPr>
        <w:t>)</w:t>
      </w:r>
      <w:r w:rsidR="008F2FB7">
        <w:fldChar w:fldCharType="end"/>
      </w:r>
      <w:r w:rsidR="00FA5339" w:rsidRPr="00AB2CB8">
        <w:rPr>
          <w:sz w:val="24"/>
          <w:szCs w:val="24"/>
        </w:rPr>
        <w:t xml:space="preserve">, </w:t>
      </w:r>
      <w:fldSimple w:instr=" REF _Ref440371822 \r \h  \* MERGEFORMAT ">
        <w:r w:rsidR="009F264D" w:rsidRPr="009F264D">
          <w:rPr>
            <w:sz w:val="24"/>
            <w:szCs w:val="24"/>
          </w:rPr>
          <w:t>о)</w:t>
        </w:r>
      </w:fldSimple>
      <w:r w:rsidR="00F21407" w:rsidRPr="00F21407">
        <w:rPr>
          <w:sz w:val="24"/>
          <w:szCs w:val="24"/>
        </w:rPr>
        <w:t xml:space="preserve">, </w:t>
      </w:r>
      <w:r w:rsidR="008F2FB7">
        <w:fldChar w:fldCharType="begin"/>
      </w:r>
      <w:r w:rsidR="00736164">
        <w:instrText xml:space="preserve"> REF _Ref442189588 \r \h  \* MERGEFORMAT </w:instrText>
      </w:r>
      <w:r w:rsidR="008F2FB7">
        <w:fldChar w:fldCharType="separate"/>
      </w:r>
      <w:proofErr w:type="spellStart"/>
      <w:r w:rsidR="009F264D" w:rsidRPr="009F264D">
        <w:rPr>
          <w:sz w:val="24"/>
          <w:szCs w:val="24"/>
        </w:rPr>
        <w:t>ф</w:t>
      </w:r>
      <w:proofErr w:type="spellEnd"/>
      <w:r w:rsidR="009F264D" w:rsidRPr="009F264D">
        <w:rPr>
          <w:sz w:val="24"/>
          <w:szCs w:val="24"/>
        </w:rPr>
        <w:t>)</w:t>
      </w:r>
      <w:r w:rsidR="008F2FB7">
        <w:fldChar w:fldCharType="end"/>
      </w:r>
      <w:r w:rsidR="00F463E8" w:rsidRPr="00F21407">
        <w:rPr>
          <w:sz w:val="24"/>
          <w:szCs w:val="24"/>
        </w:rPr>
        <w:t xml:space="preserve"> п.</w:t>
      </w:r>
      <w:r w:rsidR="00F463E8" w:rsidRPr="00AB2CB8">
        <w:rPr>
          <w:sz w:val="24"/>
          <w:szCs w:val="24"/>
        </w:rPr>
        <w:t xml:space="preserve"> </w:t>
      </w:r>
      <w:fldSimple w:instr=" REF _Ref306005578 \r \h  \* MERGEFORMAT ">
        <w:r w:rsidR="009F264D" w:rsidRPr="009F264D">
          <w:rPr>
            <w:sz w:val="24"/>
            <w:szCs w:val="24"/>
          </w:rPr>
          <w:t>3.3.8.3</w:t>
        </w:r>
      </w:fldSimple>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fldSimple w:instr=" REF _Ref306143446 \r \h  \* MERGEFORMAT ">
        <w:r w:rsidR="009F264D" w:rsidRPr="009F264D">
          <w:rPr>
            <w:bCs w:val="0"/>
            <w:sz w:val="24"/>
            <w:szCs w:val="24"/>
          </w:rPr>
          <w:t>3.3.9.3</w:t>
        </w:r>
      </w:fldSimple>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fldSimple w:instr=" REF _Ref465863260 \r \h  \* MERGEFORMAT ">
        <w:r w:rsidR="009F264D" w:rsidRPr="009F264D">
          <w:rPr>
            <w:bCs w:val="0"/>
            <w:sz w:val="24"/>
            <w:szCs w:val="24"/>
          </w:rPr>
          <w:t>3.3.10.7</w:t>
        </w:r>
      </w:fldSimple>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F264D" w:rsidRPr="009F264D">
          <w:rPr>
            <w:sz w:val="24"/>
            <w:szCs w:val="24"/>
          </w:rPr>
          <w:t>3.3.14.4</w:t>
        </w:r>
      </w:fldSimple>
      <w:r w:rsidRPr="009C78C3">
        <w:rPr>
          <w:sz w:val="24"/>
          <w:szCs w:val="24"/>
        </w:rPr>
        <w:t>).</w:t>
      </w:r>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 xml:space="preserve">Все формы, указанные в разделе </w:t>
      </w:r>
      <w:fldSimple w:instr=" REF _Ref440270602 \r \h  \* MERGEFORMAT ">
        <w:r w:rsidR="009F264D">
          <w:t>5</w:t>
        </w:r>
      </w:fldSimple>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F264D" w:rsidRPr="009F264D">
          <w:rPr>
            <w:bCs w:val="0"/>
            <w:sz w:val="24"/>
            <w:szCs w:val="24"/>
          </w:rPr>
          <w:t>3.3.2</w:t>
        </w:r>
      </w:fldSimple>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fldSimple w:instr=" REF _Ref440272256 \r \h  \* MERGEFORMAT ">
        <w:r w:rsidR="009F264D" w:rsidRPr="009F264D">
          <w:rPr>
            <w:sz w:val="24"/>
            <w:szCs w:val="24"/>
          </w:rPr>
          <w:t>5.14</w:t>
        </w:r>
      </w:fldSimple>
      <w:r w:rsidR="006D05F2" w:rsidRPr="009C78C3">
        <w:rPr>
          <w:sz w:val="24"/>
          <w:szCs w:val="24"/>
        </w:rPr>
        <w:t xml:space="preserve">) и Расписки сдачи-приемки соглашения о неустойке (подраздел </w:t>
      </w:r>
      <w:fldSimple w:instr=" REF _Ref467752165 \r \h  \* MERGEFORMAT ">
        <w:r w:rsidR="009F264D" w:rsidRPr="009F264D">
          <w:rPr>
            <w:sz w:val="24"/>
            <w:szCs w:val="24"/>
          </w:rPr>
          <w:t>5.15</w:t>
        </w:r>
      </w:fldSimple>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fldSimple w:instr=" REF _Ref440361959 \r \h  \* MERGEFORMAT ">
        <w:r w:rsidR="009F264D" w:rsidRPr="009F264D">
          <w:rPr>
            <w:bCs w:val="0"/>
            <w:sz w:val="24"/>
            <w:szCs w:val="24"/>
          </w:rPr>
          <w:t>5.5</w:t>
        </w:r>
      </w:fldSimple>
      <w:r w:rsidR="000A00E6" w:rsidRPr="00C22199">
        <w:rPr>
          <w:bCs w:val="0"/>
          <w:sz w:val="24"/>
          <w:szCs w:val="24"/>
        </w:rPr>
        <w:t>)</w:t>
      </w:r>
      <w:r w:rsidRPr="00C22199">
        <w:rPr>
          <w:sz w:val="24"/>
          <w:szCs w:val="24"/>
        </w:rPr>
        <w:t xml:space="preserve"> должен </w:t>
      </w:r>
      <w:r w:rsidRPr="00C22199">
        <w:rPr>
          <w:sz w:val="24"/>
          <w:szCs w:val="24"/>
        </w:rPr>
        <w:lastRenderedPageBreak/>
        <w:t xml:space="preserve">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fldSimple w:instr=" REF _Ref440271036 \r \h  \* MERGEFORMAT ">
        <w:r w:rsidR="009F264D" w:rsidRPr="009F264D">
          <w:rPr>
            <w:bCs w:val="0"/>
            <w:sz w:val="24"/>
            <w:szCs w:val="24"/>
          </w:rPr>
          <w:t>5.4</w:t>
        </w:r>
      </w:fldSimple>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fldSimple w:instr=" REF _Ref55336310 \r \h  \* MERGEFORMAT ">
        <w:r w:rsidR="009F264D" w:rsidRPr="009F264D">
          <w:rPr>
            <w:bCs w:val="0"/>
            <w:sz w:val="24"/>
            <w:szCs w:val="24"/>
          </w:rPr>
          <w:t>5.1</w:t>
        </w:r>
      </w:fldSimple>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fldSimple w:instr=" REF _Ref55336310 \r \h  \* MERGEFORMAT ">
        <w:r w:rsidR="009F264D" w:rsidRPr="009F264D">
          <w:rPr>
            <w:bCs w:val="0"/>
            <w:sz w:val="24"/>
            <w:szCs w:val="24"/>
          </w:rPr>
          <w:t>5.1</w:t>
        </w:r>
      </w:fldSimple>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fldSimple w:instr=" REF _Ref440272256 \r \h  \* MERGEFORMAT ">
        <w:r w:rsidR="009F264D" w:rsidRPr="009F264D">
          <w:rPr>
            <w:sz w:val="24"/>
            <w:szCs w:val="24"/>
          </w:rPr>
          <w:t>5.14</w:t>
        </w:r>
      </w:fldSimple>
      <w:r w:rsidR="006D05F2" w:rsidRPr="009C78C3">
        <w:rPr>
          <w:sz w:val="24"/>
          <w:szCs w:val="24"/>
        </w:rPr>
        <w:t xml:space="preserve">) и Расписки сдачи-приемки соглашения о неустойке (подраздел </w:t>
      </w:r>
      <w:fldSimple w:instr=" REF _Ref467752165 \r \h  \* MERGEFORMAT ">
        <w:r w:rsidR="009F264D" w:rsidRPr="009F264D">
          <w:rPr>
            <w:sz w:val="24"/>
            <w:szCs w:val="24"/>
          </w:rPr>
          <w:t>5.15</w:t>
        </w:r>
      </w:fldSimple>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fldSimple w:instr=" REF _Ref440289953 \r \h  \* MERGEFORMAT ">
        <w:r w:rsidR="009F264D" w:rsidRPr="009F264D">
          <w:rPr>
            <w:bCs w:val="0"/>
            <w:sz w:val="24"/>
            <w:szCs w:val="24"/>
          </w:rPr>
          <w:t>3.4.1.3</w:t>
        </w:r>
      </w:fldSimple>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DF5081"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DF5081">
        <w:rPr>
          <w:bCs w:val="0"/>
          <w:sz w:val="24"/>
          <w:szCs w:val="24"/>
        </w:rPr>
        <w:t xml:space="preserve">Начальная (максимальная) цена </w:t>
      </w:r>
      <w:r w:rsidR="00123C70" w:rsidRPr="00DF5081">
        <w:rPr>
          <w:bCs w:val="0"/>
          <w:sz w:val="24"/>
          <w:szCs w:val="24"/>
        </w:rPr>
        <w:t>Договор</w:t>
      </w:r>
      <w:r w:rsidRPr="00DF5081">
        <w:rPr>
          <w:bCs w:val="0"/>
          <w:sz w:val="24"/>
          <w:szCs w:val="24"/>
        </w:rPr>
        <w:t>а</w:t>
      </w:r>
      <w:r w:rsidR="00216641" w:rsidRPr="00DF5081">
        <w:rPr>
          <w:bCs w:val="0"/>
          <w:sz w:val="24"/>
          <w:szCs w:val="24"/>
        </w:rPr>
        <w:t>:</w:t>
      </w:r>
      <w:bookmarkEnd w:id="42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DF5081">
        <w:rPr>
          <w:b/>
          <w:bCs w:val="0"/>
          <w:sz w:val="24"/>
          <w:szCs w:val="24"/>
          <w:u w:val="single"/>
        </w:rPr>
        <w:t>По Лоту №1:</w:t>
      </w:r>
      <w:r w:rsidR="00717F60" w:rsidRPr="00DF5081">
        <w:rPr>
          <w:bCs w:val="0"/>
          <w:sz w:val="24"/>
          <w:szCs w:val="24"/>
        </w:rPr>
        <w:t xml:space="preserve"> </w:t>
      </w:r>
      <w:r w:rsidR="009F27CD" w:rsidRPr="00290BAD">
        <w:rPr>
          <w:b/>
          <w:color w:val="000000"/>
        </w:rPr>
        <w:t>1 016 950,00</w:t>
      </w:r>
      <w:r w:rsidR="009F27CD">
        <w:rPr>
          <w:color w:val="000000"/>
        </w:rPr>
        <w:t xml:space="preserve"> </w:t>
      </w:r>
      <w:r w:rsidR="009F27CD" w:rsidRPr="002341B1">
        <w:t>(</w:t>
      </w:r>
      <w:r w:rsidR="009F27CD" w:rsidRPr="00290BAD">
        <w:t>один миллион шестнадцать тысяч девятьсот пятьдесят</w:t>
      </w:r>
      <w:r w:rsidR="009F27CD">
        <w:t>)</w:t>
      </w:r>
      <w:r w:rsidR="009F27CD" w:rsidRPr="00290BAD">
        <w:t xml:space="preserve"> рублей </w:t>
      </w:r>
      <w:r w:rsidR="009F27CD" w:rsidRPr="00275D53">
        <w:t xml:space="preserve"> </w:t>
      </w:r>
      <w:r w:rsidR="009F27CD" w:rsidRPr="002341B1">
        <w:t xml:space="preserve">00 копеек РФ, без учета НДС; НДС составляет </w:t>
      </w:r>
      <w:r w:rsidR="009F27CD" w:rsidRPr="00290BAD">
        <w:rPr>
          <w:b/>
          <w:color w:val="000000"/>
        </w:rPr>
        <w:t>183 051,00</w:t>
      </w:r>
      <w:r w:rsidR="009F27CD" w:rsidRPr="0041202A">
        <w:rPr>
          <w:color w:val="000000"/>
        </w:rPr>
        <w:t xml:space="preserve"> </w:t>
      </w:r>
      <w:r w:rsidR="009F27CD" w:rsidRPr="00F031B3">
        <w:rPr>
          <w:color w:val="000000"/>
        </w:rPr>
        <w:t xml:space="preserve"> </w:t>
      </w:r>
      <w:r w:rsidR="009F27CD" w:rsidRPr="002341B1">
        <w:t>(</w:t>
      </w:r>
      <w:r w:rsidR="009F27CD" w:rsidRPr="00290BAD">
        <w:t>сто восемьдесят три тысячи пятьдесят один</w:t>
      </w:r>
      <w:r w:rsidR="009F27CD">
        <w:t>)</w:t>
      </w:r>
      <w:r w:rsidR="009F27CD" w:rsidRPr="00290BAD">
        <w:t xml:space="preserve"> рубль </w:t>
      </w:r>
      <w:r w:rsidR="009F27CD" w:rsidRPr="00275D53">
        <w:t xml:space="preserve"> </w:t>
      </w:r>
      <w:r w:rsidR="009F27CD" w:rsidRPr="002341B1">
        <w:t>00 копеек РФ</w:t>
      </w:r>
      <w:r w:rsidR="009F27CD" w:rsidRPr="00290BAD">
        <w:rPr>
          <w:b/>
          <w:color w:val="000000"/>
        </w:rPr>
        <w:t>;</w:t>
      </w:r>
      <w:r w:rsidR="009F27CD">
        <w:rPr>
          <w:b/>
          <w:color w:val="000000"/>
        </w:rPr>
        <w:t xml:space="preserve">      </w:t>
      </w:r>
      <w:r w:rsidR="009F27CD" w:rsidRPr="00290BAD">
        <w:rPr>
          <w:b/>
          <w:color w:val="000000"/>
        </w:rPr>
        <w:t xml:space="preserve"> 1 200 001,00</w:t>
      </w:r>
      <w:r w:rsidR="009F27CD" w:rsidRPr="00F031B3">
        <w:rPr>
          <w:color w:val="000000"/>
        </w:rPr>
        <w:t xml:space="preserve"> </w:t>
      </w:r>
      <w:r w:rsidR="009F27CD" w:rsidRPr="002341B1">
        <w:t>(</w:t>
      </w:r>
      <w:r w:rsidR="009F27CD" w:rsidRPr="00290BAD">
        <w:t>один миллион двести тысяч один</w:t>
      </w:r>
      <w:r w:rsidR="009F27CD">
        <w:t>)</w:t>
      </w:r>
      <w:r w:rsidR="009F27CD" w:rsidRPr="00290BAD">
        <w:t xml:space="preserve"> рубль </w:t>
      </w:r>
      <w:r w:rsidR="009F27CD" w:rsidRPr="00275D53">
        <w:t xml:space="preserve"> </w:t>
      </w:r>
      <w:r w:rsidR="009F27CD" w:rsidRPr="004C169B">
        <w:t xml:space="preserve"> </w:t>
      </w:r>
      <w:r w:rsidR="009F27CD" w:rsidRPr="002341B1">
        <w:t xml:space="preserve">  00 копеек РФ, с учетом НДС.</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F2FB7">
        <w:rPr>
          <w:sz w:val="24"/>
          <w:szCs w:val="24"/>
        </w:rPr>
        <w:fldChar w:fldCharType="begin"/>
      </w:r>
      <w:r>
        <w:rPr>
          <w:sz w:val="24"/>
          <w:szCs w:val="24"/>
        </w:rPr>
        <w:instrText xml:space="preserve"> REF _Ref440549152 \r \h </w:instrText>
      </w:r>
      <w:r w:rsidR="008F2FB7">
        <w:rPr>
          <w:sz w:val="24"/>
          <w:szCs w:val="24"/>
        </w:rPr>
      </w:r>
      <w:r w:rsidR="008F2FB7">
        <w:rPr>
          <w:sz w:val="24"/>
          <w:szCs w:val="24"/>
        </w:rPr>
        <w:fldChar w:fldCharType="separate"/>
      </w:r>
      <w:r w:rsidR="009F264D">
        <w:rPr>
          <w:sz w:val="24"/>
          <w:szCs w:val="24"/>
        </w:rPr>
        <w:t>3.3.7.1</w:t>
      </w:r>
      <w:r w:rsidR="008F2FB7">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F2FB7">
        <w:rPr>
          <w:bCs w:val="0"/>
          <w:sz w:val="24"/>
          <w:szCs w:val="24"/>
        </w:rPr>
        <w:fldChar w:fldCharType="begin"/>
      </w:r>
      <w:r>
        <w:rPr>
          <w:bCs w:val="0"/>
          <w:sz w:val="24"/>
          <w:szCs w:val="24"/>
        </w:rPr>
        <w:instrText xml:space="preserve"> REF _Ref440271072 \r \h </w:instrText>
      </w:r>
      <w:r w:rsidR="008F2FB7">
        <w:rPr>
          <w:bCs w:val="0"/>
          <w:sz w:val="24"/>
          <w:szCs w:val="24"/>
        </w:rPr>
      </w:r>
      <w:r w:rsidR="008F2FB7">
        <w:rPr>
          <w:bCs w:val="0"/>
          <w:sz w:val="24"/>
          <w:szCs w:val="24"/>
        </w:rPr>
        <w:fldChar w:fldCharType="separate"/>
      </w:r>
      <w:r w:rsidR="009F264D">
        <w:rPr>
          <w:bCs w:val="0"/>
          <w:sz w:val="24"/>
          <w:szCs w:val="24"/>
        </w:rPr>
        <w:t>5.2</w:t>
      </w:r>
      <w:r w:rsidR="008F2FB7">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F2FB7">
        <w:rPr>
          <w:sz w:val="24"/>
          <w:szCs w:val="24"/>
        </w:rPr>
        <w:fldChar w:fldCharType="begin"/>
      </w:r>
      <w:r>
        <w:rPr>
          <w:sz w:val="24"/>
          <w:szCs w:val="24"/>
        </w:rPr>
        <w:instrText xml:space="preserve"> REF _Ref306138385 \r \h </w:instrText>
      </w:r>
      <w:r w:rsidR="008F2FB7">
        <w:rPr>
          <w:sz w:val="24"/>
          <w:szCs w:val="24"/>
        </w:rPr>
      </w:r>
      <w:r w:rsidR="008F2FB7">
        <w:rPr>
          <w:sz w:val="24"/>
          <w:szCs w:val="24"/>
        </w:rPr>
        <w:fldChar w:fldCharType="separate"/>
      </w:r>
      <w:r w:rsidR="009F264D">
        <w:rPr>
          <w:sz w:val="24"/>
          <w:szCs w:val="24"/>
        </w:rPr>
        <w:t>3.6.4</w:t>
      </w:r>
      <w:r w:rsidR="008F2FB7">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F2FB7">
        <w:rPr>
          <w:bCs w:val="0"/>
          <w:sz w:val="24"/>
          <w:szCs w:val="24"/>
        </w:rPr>
        <w:fldChar w:fldCharType="begin"/>
      </w:r>
      <w:r>
        <w:rPr>
          <w:bCs w:val="0"/>
          <w:sz w:val="24"/>
          <w:szCs w:val="24"/>
        </w:rPr>
        <w:instrText xml:space="preserve"> REF _Ref55336310 \r \h </w:instrText>
      </w:r>
      <w:r w:rsidR="008F2FB7">
        <w:rPr>
          <w:bCs w:val="0"/>
          <w:sz w:val="24"/>
          <w:szCs w:val="24"/>
        </w:rPr>
      </w:r>
      <w:r w:rsidR="008F2FB7">
        <w:rPr>
          <w:bCs w:val="0"/>
          <w:sz w:val="24"/>
          <w:szCs w:val="24"/>
        </w:rPr>
        <w:fldChar w:fldCharType="separate"/>
      </w:r>
      <w:r w:rsidR="009F264D">
        <w:rPr>
          <w:bCs w:val="0"/>
          <w:sz w:val="24"/>
          <w:szCs w:val="24"/>
        </w:rPr>
        <w:t>5.1</w:t>
      </w:r>
      <w:r w:rsidR="008F2FB7">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F2FB7">
        <w:rPr>
          <w:sz w:val="24"/>
          <w:szCs w:val="24"/>
        </w:rPr>
        <w:fldChar w:fldCharType="begin"/>
      </w:r>
      <w:r>
        <w:rPr>
          <w:sz w:val="24"/>
          <w:szCs w:val="24"/>
        </w:rPr>
        <w:instrText xml:space="preserve"> REF _Ref440549152 \r \h </w:instrText>
      </w:r>
      <w:r w:rsidR="008F2FB7">
        <w:rPr>
          <w:sz w:val="24"/>
          <w:szCs w:val="24"/>
        </w:rPr>
      </w:r>
      <w:r w:rsidR="008F2FB7">
        <w:rPr>
          <w:sz w:val="24"/>
          <w:szCs w:val="24"/>
        </w:rPr>
        <w:fldChar w:fldCharType="separate"/>
      </w:r>
      <w:r w:rsidR="009F264D">
        <w:rPr>
          <w:sz w:val="24"/>
          <w:szCs w:val="24"/>
        </w:rPr>
        <w:t>3.3.7.1</w:t>
      </w:r>
      <w:r w:rsidR="008F2FB7">
        <w:rPr>
          <w:sz w:val="24"/>
          <w:szCs w:val="24"/>
        </w:rPr>
        <w:fldChar w:fldCharType="end"/>
      </w:r>
      <w:r>
        <w:rPr>
          <w:sz w:val="24"/>
          <w:szCs w:val="24"/>
        </w:rPr>
        <w:t xml:space="preserve">, а также в Графике оплаты выполнения работ (п. </w:t>
      </w:r>
      <w:r w:rsidR="008F2FB7">
        <w:rPr>
          <w:sz w:val="24"/>
          <w:szCs w:val="24"/>
        </w:rPr>
        <w:fldChar w:fldCharType="begin"/>
      </w:r>
      <w:r>
        <w:rPr>
          <w:sz w:val="24"/>
          <w:szCs w:val="24"/>
        </w:rPr>
        <w:instrText xml:space="preserve"> REF _Ref440361439 \r \h </w:instrText>
      </w:r>
      <w:r w:rsidR="008F2FB7">
        <w:rPr>
          <w:sz w:val="24"/>
          <w:szCs w:val="24"/>
        </w:rPr>
      </w:r>
      <w:r w:rsidR="008F2FB7">
        <w:rPr>
          <w:sz w:val="24"/>
          <w:szCs w:val="24"/>
        </w:rPr>
        <w:fldChar w:fldCharType="separate"/>
      </w:r>
      <w:r w:rsidR="009F264D">
        <w:rPr>
          <w:sz w:val="24"/>
          <w:szCs w:val="24"/>
        </w:rPr>
        <w:t>5.5</w:t>
      </w:r>
      <w:r w:rsidR="008F2FB7">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925EC9"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рамках оценочной стадии, предусмотренной  пунктом </w:t>
      </w:r>
      <w:fldSimple w:instr=" REF _Ref306138385 \r \h  \* MERGEFORMAT ">
        <w:r w:rsidR="009F264D" w:rsidRPr="009F264D">
          <w:rPr>
            <w:bCs w:val="0"/>
            <w:sz w:val="24"/>
            <w:szCs w:val="24"/>
          </w:rPr>
          <w:t>3.6.4</w:t>
        </w:r>
      </w:fldSimple>
      <w:r w:rsidRPr="00066ED2">
        <w:rPr>
          <w:bCs w:val="0"/>
          <w:sz w:val="24"/>
          <w:szCs w:val="24"/>
        </w:rPr>
        <w:t xml:space="preserve"> настоящей Документации, Закупочная комиссия оценивает и сопоставляет стоимости за единицу </w:t>
      </w:r>
      <w:r w:rsidRPr="00925EC9">
        <w:rPr>
          <w:bCs w:val="0"/>
          <w:sz w:val="24"/>
          <w:szCs w:val="24"/>
        </w:rPr>
        <w:t>продукции без учета НДС</w:t>
      </w:r>
      <w:r w:rsidR="004F657D" w:rsidRPr="00925EC9">
        <w:rPr>
          <w:bCs w:val="0"/>
          <w:sz w:val="24"/>
          <w:szCs w:val="24"/>
        </w:rPr>
        <w:t>.</w:t>
      </w:r>
    </w:p>
    <w:p w:rsidR="008471C7" w:rsidRPr="00925EC9"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25EC9">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F264D" w:rsidRPr="00925EC9">
          <w:rPr>
            <w:bCs w:val="0"/>
            <w:sz w:val="24"/>
            <w:szCs w:val="24"/>
          </w:rPr>
          <w:t>3.11</w:t>
        </w:r>
      </w:fldSimple>
      <w:r w:rsidRPr="00925EC9">
        <w:rPr>
          <w:bCs w:val="0"/>
          <w:sz w:val="24"/>
          <w:szCs w:val="24"/>
        </w:rPr>
        <w:t xml:space="preserve"> данной документации.</w:t>
      </w:r>
    </w:p>
    <w:p w:rsidR="002A5B42" w:rsidRPr="00925EC9"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925EC9">
        <w:rPr>
          <w:szCs w:val="24"/>
        </w:rPr>
        <w:t xml:space="preserve">Требования к </w:t>
      </w:r>
      <w:r w:rsidR="009C744E" w:rsidRPr="00925EC9">
        <w:rPr>
          <w:szCs w:val="24"/>
        </w:rPr>
        <w:t>Участник</w:t>
      </w:r>
      <w:r w:rsidRPr="00925EC9">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925EC9">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925EC9">
        <w:rPr>
          <w:bCs w:val="0"/>
          <w:sz w:val="24"/>
          <w:szCs w:val="24"/>
        </w:rPr>
        <w:t xml:space="preserve">Требования к </w:t>
      </w:r>
      <w:r w:rsidR="009C744E" w:rsidRPr="00925EC9">
        <w:rPr>
          <w:bCs w:val="0"/>
          <w:sz w:val="24"/>
          <w:szCs w:val="24"/>
        </w:rPr>
        <w:t>Участник</w:t>
      </w:r>
      <w:r w:rsidRPr="00925EC9">
        <w:rPr>
          <w:bCs w:val="0"/>
          <w:sz w:val="24"/>
          <w:szCs w:val="24"/>
        </w:rPr>
        <w:t>ам</w:t>
      </w:r>
      <w:bookmarkEnd w:id="441"/>
      <w:r w:rsidRPr="00925EC9">
        <w:rPr>
          <w:bCs w:val="0"/>
          <w:sz w:val="24"/>
          <w:szCs w:val="24"/>
        </w:rPr>
        <w:t>:</w:t>
      </w:r>
      <w:bookmarkStart w:id="444" w:name="_Ref306004833"/>
      <w:bookmarkEnd w:id="442"/>
      <w:r w:rsidR="000F4365" w:rsidRPr="00925EC9">
        <w:rPr>
          <w:bCs w:val="0"/>
          <w:sz w:val="24"/>
          <w:szCs w:val="24"/>
        </w:rPr>
        <w:t xml:space="preserve"> у</w:t>
      </w:r>
      <w:r w:rsidRPr="00925EC9">
        <w:rPr>
          <w:bCs w:val="0"/>
          <w:sz w:val="24"/>
          <w:szCs w:val="24"/>
        </w:rPr>
        <w:t xml:space="preserve">частвовать в процедуре </w:t>
      </w:r>
      <w:r w:rsidR="009C744E" w:rsidRPr="00925EC9">
        <w:rPr>
          <w:bCs w:val="0"/>
          <w:sz w:val="24"/>
          <w:szCs w:val="24"/>
        </w:rPr>
        <w:t>З</w:t>
      </w:r>
      <w:r w:rsidRPr="00925EC9">
        <w:rPr>
          <w:bCs w:val="0"/>
          <w:sz w:val="24"/>
          <w:szCs w:val="24"/>
        </w:rPr>
        <w:t xml:space="preserve">апроса предложений может любое юридическое, </w:t>
      </w:r>
      <w:r w:rsidRPr="00925EC9">
        <w:rPr>
          <w:bCs w:val="0"/>
          <w:color w:val="000000"/>
          <w:sz w:val="24"/>
          <w:szCs w:val="24"/>
        </w:rPr>
        <w:t>физическое</w:t>
      </w:r>
      <w:r w:rsidRPr="00925EC9">
        <w:rPr>
          <w:bCs w:val="0"/>
          <w:sz w:val="24"/>
          <w:szCs w:val="24"/>
        </w:rPr>
        <w:t xml:space="preserve"> лицо </w:t>
      </w:r>
      <w:r w:rsidR="00E71628" w:rsidRPr="00925EC9">
        <w:rPr>
          <w:bCs w:val="0"/>
          <w:sz w:val="24"/>
          <w:szCs w:val="24"/>
        </w:rPr>
        <w:t>(в т.</w:t>
      </w:r>
      <w:r w:rsidR="003129D4" w:rsidRPr="00925EC9">
        <w:rPr>
          <w:bCs w:val="0"/>
          <w:sz w:val="24"/>
          <w:szCs w:val="24"/>
        </w:rPr>
        <w:t xml:space="preserve"> </w:t>
      </w:r>
      <w:r w:rsidR="00E71628" w:rsidRPr="00925EC9">
        <w:rPr>
          <w:bCs w:val="0"/>
          <w:sz w:val="24"/>
          <w:szCs w:val="24"/>
        </w:rPr>
        <w:t xml:space="preserve">ч. </w:t>
      </w:r>
      <w:r w:rsidRPr="00925EC9">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9F264D" w:rsidRPr="009F264D">
          <w:rPr>
            <w:bCs w:val="0"/>
            <w:sz w:val="24"/>
            <w:szCs w:val="24"/>
          </w:rPr>
          <w:t>3.3.9</w:t>
        </w:r>
      </w:fldSimple>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w:t>
      </w:r>
      <w:r w:rsidRPr="000F4365">
        <w:rPr>
          <w:bCs w:val="0"/>
          <w:sz w:val="24"/>
          <w:szCs w:val="24"/>
        </w:rPr>
        <w:lastRenderedPageBreak/>
        <w:t xml:space="preserve">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F2FB7">
        <w:fldChar w:fldCharType="begin"/>
      </w:r>
      <w:r w:rsidR="001E2AA2">
        <w:rPr>
          <w:bCs w:val="0"/>
          <w:sz w:val="24"/>
          <w:szCs w:val="24"/>
        </w:rPr>
        <w:instrText xml:space="preserve"> REF _Ref440876618 \r \h </w:instrText>
      </w:r>
      <w:r w:rsidR="008F2FB7">
        <w:fldChar w:fldCharType="separate"/>
      </w:r>
      <w:r w:rsidR="009F264D">
        <w:rPr>
          <w:bCs w:val="0"/>
          <w:sz w:val="24"/>
          <w:szCs w:val="24"/>
        </w:rPr>
        <w:t>3.3.10</w:t>
      </w:r>
      <w:r w:rsidR="008F2FB7">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
    <w:p w:rsidR="00DC7643" w:rsidRPr="008B51A2"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B51A2">
        <w:rPr>
          <w:sz w:val="24"/>
          <w:szCs w:val="24"/>
        </w:rPr>
        <w:t>должен иметь соответствующие разрешающие документы</w:t>
      </w:r>
      <w:r w:rsidR="001B1DBF" w:rsidRPr="008B51A2">
        <w:rPr>
          <w:sz w:val="24"/>
          <w:szCs w:val="24"/>
        </w:rPr>
        <w:t xml:space="preserve"> (допуски СРО, лицензии)</w:t>
      </w:r>
      <w:r w:rsidRPr="008B51A2">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8B51A2">
        <w:rPr>
          <w:sz w:val="24"/>
          <w:szCs w:val="24"/>
        </w:rPr>
        <w:t>выполнения работ</w:t>
      </w:r>
      <w:r w:rsidRPr="008B51A2">
        <w:rPr>
          <w:sz w:val="24"/>
          <w:szCs w:val="24"/>
        </w:rPr>
        <w:t xml:space="preserve">, указанных в п. </w:t>
      </w:r>
      <w:fldSimple w:instr=" REF _Ref440275279 \r \h  \* MERGEFORMAT ">
        <w:r w:rsidR="009F264D" w:rsidRPr="009F264D">
          <w:rPr>
            <w:sz w:val="24"/>
            <w:szCs w:val="24"/>
          </w:rPr>
          <w:t>1.1.4</w:t>
        </w:r>
      </w:fldSimple>
      <w:r w:rsidRPr="008B51A2">
        <w:rPr>
          <w:sz w:val="24"/>
          <w:szCs w:val="24"/>
        </w:rPr>
        <w:t xml:space="preserve"> и разделе </w:t>
      </w:r>
      <w:fldSimple w:instr=" REF _Ref440270568 \r \h  \* MERGEFORMAT ">
        <w:r w:rsidR="009F264D">
          <w:t>4</w:t>
        </w:r>
      </w:fldSimple>
      <w:r w:rsidRPr="008B51A2">
        <w:rPr>
          <w:sz w:val="24"/>
          <w:szCs w:val="24"/>
        </w:rPr>
        <w:t>, в соответствии с требованиями законод</w:t>
      </w:r>
      <w:r w:rsidR="001B1DBF" w:rsidRPr="008B51A2">
        <w:rPr>
          <w:sz w:val="24"/>
          <w:szCs w:val="24"/>
        </w:rPr>
        <w:t>ательства Российской Федерации);</w:t>
      </w:r>
    </w:p>
    <w:p w:rsidR="009D7F01" w:rsidRPr="008B51A2"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B51A2">
        <w:rPr>
          <w:color w:val="000000"/>
          <w:sz w:val="24"/>
          <w:szCs w:val="24"/>
          <w:lang w:eastAsia="ru-RU"/>
        </w:rPr>
        <w:t xml:space="preserve">обладать необходимыми профессиональными </w:t>
      </w:r>
      <w:r w:rsidR="00306DE6" w:rsidRPr="008B51A2">
        <w:rPr>
          <w:color w:val="000000"/>
          <w:sz w:val="24"/>
          <w:szCs w:val="24"/>
          <w:lang w:eastAsia="ru-RU"/>
        </w:rPr>
        <w:t>знаниями и репутацией</w:t>
      </w:r>
      <w:r w:rsidRPr="008B51A2">
        <w:rPr>
          <w:color w:val="000000"/>
          <w:sz w:val="24"/>
          <w:szCs w:val="24"/>
          <w:lang w:eastAsia="ru-RU"/>
        </w:rPr>
        <w:t>, иметь ресурсные возможности</w:t>
      </w:r>
      <w:r w:rsidR="001B1DBF" w:rsidRPr="008B51A2">
        <w:rPr>
          <w:color w:val="000000"/>
          <w:sz w:val="24"/>
          <w:szCs w:val="24"/>
          <w:lang w:eastAsia="ru-RU"/>
        </w:rPr>
        <w:t>:</w:t>
      </w:r>
      <w:r w:rsidRPr="008B51A2">
        <w:rPr>
          <w:color w:val="000000"/>
          <w:sz w:val="24"/>
          <w:szCs w:val="24"/>
          <w:lang w:eastAsia="ru-RU"/>
        </w:rPr>
        <w:t xml:space="preserve"> </w:t>
      </w:r>
    </w:p>
    <w:p w:rsidR="009D7F01" w:rsidRPr="00680B79" w:rsidRDefault="009D7F01" w:rsidP="00BC48F0">
      <w:pPr>
        <w:widowControl w:val="0"/>
        <w:numPr>
          <w:ilvl w:val="0"/>
          <w:numId w:val="46"/>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т.ч.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r w:rsidRPr="008B51A2">
        <w:rPr>
          <w:sz w:val="24"/>
          <w:szCs w:val="24"/>
        </w:rPr>
        <w:t xml:space="preserve">Закупочная комиссия рассматривает как равноценные собственным ресурсы </w:t>
      </w:r>
      <w:proofErr w:type="spellStart"/>
      <w:r w:rsidRPr="008B51A2">
        <w:rPr>
          <w:sz w:val="24"/>
          <w:szCs w:val="24"/>
        </w:rPr>
        <w:t>аффилированного</w:t>
      </w:r>
      <w:proofErr w:type="spellEnd"/>
      <w:r w:rsidRPr="008B51A2">
        <w:rPr>
          <w:sz w:val="24"/>
          <w:szCs w:val="24"/>
        </w:rPr>
        <w:t xml:space="preserve"> с Участником предприятия (дочернего либо предприятия-учредителя, акционера), при условии, что </w:t>
      </w:r>
      <w:proofErr w:type="spellStart"/>
      <w:r w:rsidRPr="008B51A2">
        <w:rPr>
          <w:sz w:val="24"/>
          <w:szCs w:val="24"/>
        </w:rPr>
        <w:t>аффилированное</w:t>
      </w:r>
      <w:proofErr w:type="spellEnd"/>
      <w:r w:rsidRPr="008B51A2">
        <w:rPr>
          <w:sz w:val="24"/>
          <w:szCs w:val="24"/>
        </w:rPr>
        <w:t xml:space="preserve">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proofErr w:type="spellStart"/>
      <w:r w:rsidRPr="008B51A2">
        <w:rPr>
          <w:sz w:val="24"/>
          <w:szCs w:val="24"/>
        </w:rPr>
        <w:t>аффилированным</w:t>
      </w:r>
      <w:proofErr w:type="spellEnd"/>
      <w:r w:rsidRPr="008B51A2">
        <w:rPr>
          <w:sz w:val="24"/>
          <w:szCs w:val="24"/>
        </w:rPr>
        <w:t xml:space="preserve"> с ним предприятием о его согласии оказать содействие по исполнению договора путем предоставления ресурсов или </w:t>
      </w:r>
      <w:r w:rsidRPr="008B51A2">
        <w:rPr>
          <w:sz w:val="24"/>
          <w:szCs w:val="24"/>
        </w:rPr>
        <w:lastRenderedPageBreak/>
        <w:t xml:space="preserve">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49" w:name="_Ref306005578"/>
      <w:bookmarkStart w:id="450"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fldSimple w:instr=" REF _Ref440291364 \r \h  \* MERGEFORMAT ">
        <w:r w:rsidR="009F264D" w:rsidRPr="009F264D">
          <w:rPr>
            <w:sz w:val="24"/>
            <w:szCs w:val="24"/>
          </w:rPr>
          <w:t>3.3.8.1</w:t>
        </w:r>
      </w:fldSimple>
      <w:r w:rsidRPr="008B51A2">
        <w:rPr>
          <w:sz w:val="24"/>
          <w:szCs w:val="24"/>
        </w:rPr>
        <w:t>-</w:t>
      </w:r>
      <w:fldSimple w:instr=" REF _Ref303669127 \r \h  \* MERGEFORMAT ">
        <w:r w:rsidR="009F264D" w:rsidRPr="009F264D">
          <w:rPr>
            <w:sz w:val="24"/>
            <w:szCs w:val="24"/>
          </w:rPr>
          <w:t>3.3.8.2</w:t>
        </w:r>
      </w:fldSimple>
      <w:r w:rsidR="00717F60" w:rsidRPr="008B51A2">
        <w:rPr>
          <w:bCs w:val="0"/>
          <w:sz w:val="24"/>
          <w:szCs w:val="24"/>
        </w:rPr>
        <w:t>:</w:t>
      </w:r>
      <w:bookmarkEnd w:id="449"/>
      <w:bookmarkEnd w:id="450"/>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1" w:name="_Ref440279062"/>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1"/>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fldSimple w:instr=" REF _Ref440271993 \r \h  \* MERGEFORMAT ">
        <w:r w:rsidR="009F264D" w:rsidRPr="009F264D">
          <w:rPr>
            <w:sz w:val="24"/>
            <w:szCs w:val="24"/>
          </w:rPr>
          <w:t>5.11</w:t>
        </w:r>
      </w:fldSimple>
      <w:r w:rsidR="00A600E3" w:rsidRPr="00DB4CA4">
        <w:rPr>
          <w:sz w:val="24"/>
          <w:szCs w:val="24"/>
        </w:rPr>
        <w:t>)</w:t>
      </w:r>
      <w:r w:rsidR="00F82225" w:rsidRPr="00DB4CA4">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bookmarkStart w:id="452" w:name="_Ref440372326"/>
      <w:proofErr w:type="spellStart"/>
      <w:r w:rsidRPr="00F82225">
        <w:rPr>
          <w:sz w:val="24"/>
          <w:szCs w:val="24"/>
        </w:rPr>
        <w:t>Антикоррупционные</w:t>
      </w:r>
      <w:proofErr w:type="spellEnd"/>
      <w:r w:rsidRPr="00F82225">
        <w:rPr>
          <w:sz w:val="24"/>
          <w:szCs w:val="24"/>
        </w:rPr>
        <w:t xml:space="preserve">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fldSimple w:instr=" REF _Ref440271964 \r \h  \* MERGEFORMAT ">
        <w:r w:rsidR="009F264D" w:rsidRPr="009F264D">
          <w:rPr>
            <w:sz w:val="24"/>
            <w:szCs w:val="24"/>
          </w:rPr>
          <w:t>5.1.3</w:t>
        </w:r>
      </w:fldSimple>
      <w:r w:rsidR="00A600E3" w:rsidRPr="008B51A2">
        <w:rPr>
          <w:sz w:val="24"/>
          <w:szCs w:val="24"/>
        </w:rPr>
        <w:t>)</w:t>
      </w:r>
      <w:r w:rsidRPr="008B51A2">
        <w:rPr>
          <w:sz w:val="24"/>
          <w:szCs w:val="24"/>
        </w:rPr>
        <w:t>;</w:t>
      </w:r>
      <w:bookmarkEnd w:id="452"/>
    </w:p>
    <w:p w:rsidR="009948B4"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Информацию </w:t>
      </w:r>
      <w:r w:rsidR="009948B4" w:rsidRPr="008B51A2">
        <w:rPr>
          <w:sz w:val="24"/>
          <w:szCs w:val="24"/>
        </w:rPr>
        <w:t xml:space="preserve">о собственниках </w:t>
      </w:r>
      <w:r w:rsidR="007705A5" w:rsidRPr="008B51A2">
        <w:rPr>
          <w:sz w:val="24"/>
          <w:szCs w:val="24"/>
        </w:rPr>
        <w:t>Участника</w:t>
      </w:r>
      <w:r w:rsidR="009948B4" w:rsidRPr="008B51A2">
        <w:rPr>
          <w:sz w:val="24"/>
          <w:szCs w:val="24"/>
        </w:rPr>
        <w:t xml:space="preserve"> (включая конечных бенефициаров) </w:t>
      </w:r>
      <w:r w:rsidR="009948B4" w:rsidRPr="008B51A2">
        <w:rPr>
          <w:sz w:val="24"/>
          <w:szCs w:val="24"/>
        </w:rPr>
        <w:lastRenderedPageBreak/>
        <w:t>по форме и в соответствии с инструкциями, приведенными в настоящей Документации по запросу предложений (</w:t>
      </w:r>
      <w:r w:rsidR="003F3A69" w:rsidRPr="008B51A2">
        <w:rPr>
          <w:sz w:val="24"/>
          <w:szCs w:val="24"/>
        </w:rPr>
        <w:t>подраздел</w:t>
      </w:r>
      <w:r w:rsidR="007705A5" w:rsidRPr="008B51A2">
        <w:rPr>
          <w:sz w:val="24"/>
          <w:szCs w:val="24"/>
        </w:rPr>
        <w:t xml:space="preserve"> </w:t>
      </w:r>
      <w:fldSimple w:instr=" REF _Ref440272035 \r \h  \* MERGEFORMAT ">
        <w:r w:rsidR="009F264D" w:rsidRPr="009F264D">
          <w:rPr>
            <w:sz w:val="24"/>
            <w:szCs w:val="24"/>
          </w:rPr>
          <w:t>5.12</w:t>
        </w:r>
      </w:fldSimple>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fldSimple w:instr=" REF _Ref440272051 \r \h  \* MERGEFORMAT ">
        <w:r w:rsidR="009F264D" w:rsidRPr="009F264D">
          <w:rPr>
            <w:sz w:val="24"/>
            <w:szCs w:val="24"/>
          </w:rPr>
          <w:t>5.13</w:t>
        </w:r>
      </w:fldSimple>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8B51A2">
        <w:rPr>
          <w:sz w:val="24"/>
          <w:szCs w:val="24"/>
        </w:rPr>
        <w:t xml:space="preserve">форма которой утверждена Приказом ФНС России от </w:t>
      </w:r>
      <w:r w:rsidR="000179D3" w:rsidRPr="008B51A2">
        <w:rPr>
          <w:sz w:val="24"/>
          <w:szCs w:val="24"/>
        </w:rPr>
        <w:t>05.06.2015 N ММВ-7-17/227</w:t>
      </w:r>
      <w:r w:rsidR="00F82225" w:rsidRPr="008B51A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5"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Заключение аудиторской проверки за последний отчетный год в случаях, когда </w:t>
      </w:r>
      <w:r w:rsidRPr="008B51A2">
        <w:rPr>
          <w:sz w:val="24"/>
          <w:szCs w:val="24"/>
        </w:rPr>
        <w:lastRenderedPageBreak/>
        <w:t>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3"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fldSimple w:instr=" REF _Ref440272119 \r \h  \* MERGEFORMAT ">
        <w:r w:rsidR="009F264D" w:rsidRPr="009F264D">
          <w:rPr>
            <w:sz w:val="24"/>
            <w:szCs w:val="24"/>
          </w:rPr>
          <w:t>5.7.1</w:t>
        </w:r>
      </w:fldSimple>
      <w:r w:rsidR="009948B4" w:rsidRPr="008B51A2">
        <w:rPr>
          <w:sz w:val="24"/>
          <w:szCs w:val="24"/>
        </w:rPr>
        <w:t>)</w:t>
      </w:r>
      <w:r w:rsidR="00270DD6" w:rsidRPr="008B51A2">
        <w:rPr>
          <w:sz w:val="24"/>
          <w:szCs w:val="24"/>
        </w:rPr>
        <w:t xml:space="preserve"> с приложением </w:t>
      </w:r>
      <w:r w:rsidR="00270DD6" w:rsidRPr="008B51A2">
        <w:rPr>
          <w:bCs w:val="0"/>
          <w:sz w:val="24"/>
          <w:szCs w:val="24"/>
        </w:rPr>
        <w:t xml:space="preserve">файла копии Анкеты Участника запроса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3"/>
    </w:p>
    <w:p w:rsidR="00F82225" w:rsidRPr="007D7C50" w:rsidRDefault="00F620A0" w:rsidP="00BC48F0">
      <w:pPr>
        <w:widowControl w:val="0"/>
        <w:numPr>
          <w:ilvl w:val="0"/>
          <w:numId w:val="47"/>
        </w:numPr>
        <w:tabs>
          <w:tab w:val="left" w:pos="1260"/>
        </w:tabs>
        <w:autoSpaceDE w:val="0"/>
        <w:spacing w:line="264" w:lineRule="auto"/>
        <w:ind w:left="1276"/>
        <w:rPr>
          <w:sz w:val="24"/>
          <w:szCs w:val="24"/>
        </w:rPr>
      </w:pPr>
      <w:bookmarkStart w:id="454" w:name="_Ref440371822"/>
      <w:r w:rsidRPr="008B51A2">
        <w:rPr>
          <w:sz w:val="24"/>
          <w:szCs w:val="24"/>
        </w:rPr>
        <w:t xml:space="preserve">Декларацию </w:t>
      </w:r>
      <w:r w:rsidR="00F82225" w:rsidRPr="008B51A2">
        <w:rPr>
          <w:sz w:val="24"/>
          <w:szCs w:val="24"/>
        </w:rPr>
        <w:t xml:space="preserve">о соответствии </w:t>
      </w:r>
      <w:r w:rsidR="009948B4" w:rsidRPr="008B51A2">
        <w:rPr>
          <w:sz w:val="24"/>
          <w:szCs w:val="24"/>
        </w:rPr>
        <w:t>Участника</w:t>
      </w:r>
      <w:r w:rsidR="00F82225" w:rsidRPr="008B51A2">
        <w:rPr>
          <w:sz w:val="24"/>
          <w:szCs w:val="24"/>
        </w:rPr>
        <w:t xml:space="preserve"> критериям отнесения к субъектам малого и среднего предпринимательства</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3F3A69" w:rsidRPr="008B51A2">
        <w:rPr>
          <w:sz w:val="24"/>
          <w:szCs w:val="24"/>
        </w:rPr>
        <w:t xml:space="preserve"> (подраздел </w:t>
      </w:r>
      <w:fldSimple w:instr=" REF _Ref440272147 \r \h  \* MERGEFORMAT ">
        <w:r w:rsidR="009F264D" w:rsidRPr="009F264D">
          <w:rPr>
            <w:sz w:val="24"/>
            <w:szCs w:val="24"/>
          </w:rPr>
          <w:t>5.7.2</w:t>
        </w:r>
      </w:fldSimple>
      <w:r w:rsidR="003F3A69" w:rsidRPr="008B51A2">
        <w:rPr>
          <w:sz w:val="24"/>
          <w:szCs w:val="24"/>
        </w:rPr>
        <w:t>)</w:t>
      </w:r>
      <w:r w:rsidR="00DD56CB" w:rsidRPr="008B51A2">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8B51A2">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97B82" w:rsidRPr="008B51A2">
        <w:rPr>
          <w:sz w:val="24"/>
          <w:szCs w:val="24"/>
        </w:rPr>
        <w:t>В случае, если Участник/субподрядчик/член Коллективного участника не относится к</w:t>
      </w:r>
      <w:r w:rsidR="00D97B82" w:rsidRPr="00673EDD">
        <w:rPr>
          <w:sz w:val="24"/>
          <w:szCs w:val="24"/>
        </w:rPr>
        <w:t xml:space="preserve">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7D7C50">
        <w:rPr>
          <w:sz w:val="24"/>
          <w:szCs w:val="24"/>
        </w:rPr>
        <w:t>;</w:t>
      </w:r>
      <w:bookmarkEnd w:id="454"/>
    </w:p>
    <w:p w:rsidR="00F82225" w:rsidRPr="00DB4CA4" w:rsidRDefault="009F2BF9" w:rsidP="00BC48F0">
      <w:pPr>
        <w:widowControl w:val="0"/>
        <w:numPr>
          <w:ilvl w:val="0"/>
          <w:numId w:val="47"/>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fldSimple w:instr=" REF _Ref440275279 \r \h  \* MERGEFORMAT ">
        <w:r w:rsidR="009F264D" w:rsidRPr="009F264D">
          <w:rPr>
            <w:sz w:val="24"/>
            <w:szCs w:val="24"/>
          </w:rPr>
          <w:t>1.1.4</w:t>
        </w:r>
      </w:fldSimple>
      <w:r w:rsidRPr="00DB4CA4">
        <w:rPr>
          <w:sz w:val="24"/>
          <w:szCs w:val="24"/>
        </w:rPr>
        <w:t xml:space="preserve"> и разделе </w:t>
      </w:r>
      <w:fldSimple w:instr=" REF _Ref440270568 \r \h  \* MERGEFORMAT ">
        <w:r w:rsidR="009F264D">
          <w:t>4</w:t>
        </w:r>
      </w:fldSimple>
      <w:r w:rsidRPr="00DB4CA4">
        <w:rPr>
          <w:sz w:val="24"/>
          <w:szCs w:val="24"/>
        </w:rPr>
        <w:t>, в соответствии с требованиями законодательства Российской Федерации)</w:t>
      </w:r>
      <w:r w:rsidR="00A316B7" w:rsidRPr="00DB4CA4">
        <w:rPr>
          <w:sz w:val="24"/>
          <w:szCs w:val="24"/>
        </w:rPr>
        <w:t>;</w:t>
      </w:r>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Pr="008B51A2">
        <w:rPr>
          <w:sz w:val="24"/>
          <w:szCs w:val="24"/>
        </w:rPr>
        <w:t xml:space="preserve"> о перечне и объемах выполнения аналогичных договоров </w:t>
      </w:r>
      <w:r w:rsidR="00A154B7" w:rsidRPr="008B51A2">
        <w:rPr>
          <w:bCs w:val="0"/>
          <w:sz w:val="24"/>
          <w:szCs w:val="24"/>
        </w:rPr>
        <w:t>по форме и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fldSimple w:instr=" REF _Ref449016908 \r \h  \* MERGEFORMAT ">
        <w:r w:rsidR="009F264D" w:rsidRPr="009F264D">
          <w:rPr>
            <w:sz w:val="24"/>
            <w:szCs w:val="24"/>
          </w:rPr>
          <w:t>5.8</w:t>
        </w:r>
      </w:fldSimple>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fldSimple w:instr=" REF _Ref440881887 \r \h  \* MERGEFORMAT ">
        <w:r w:rsidR="009F264D" w:rsidRPr="009F264D">
          <w:rPr>
            <w:sz w:val="24"/>
            <w:szCs w:val="24"/>
          </w:rPr>
          <w:t>5.9</w:t>
        </w:r>
      </w:fldSimple>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F2FB7">
        <w:rPr>
          <w:sz w:val="24"/>
          <w:szCs w:val="24"/>
        </w:rPr>
        <w:fldChar w:fldCharType="begin"/>
      </w:r>
      <w:r w:rsidR="00CF7FAD">
        <w:rPr>
          <w:sz w:val="24"/>
          <w:szCs w:val="24"/>
        </w:rPr>
        <w:instrText xml:space="preserve"> REF _Ref440881894 \r \h </w:instrText>
      </w:r>
      <w:r w:rsidR="008F2FB7">
        <w:rPr>
          <w:sz w:val="24"/>
          <w:szCs w:val="24"/>
        </w:rPr>
      </w:r>
      <w:r w:rsidR="008F2FB7">
        <w:rPr>
          <w:sz w:val="24"/>
          <w:szCs w:val="24"/>
        </w:rPr>
        <w:fldChar w:fldCharType="separate"/>
      </w:r>
      <w:r w:rsidR="009F264D">
        <w:rPr>
          <w:sz w:val="24"/>
          <w:szCs w:val="24"/>
        </w:rPr>
        <w:t>5.10</w:t>
      </w:r>
      <w:r w:rsidR="008F2FB7">
        <w:rPr>
          <w:sz w:val="24"/>
          <w:szCs w:val="24"/>
        </w:rPr>
        <w:fldChar w:fldCharType="end"/>
      </w:r>
      <w:r w:rsidR="007705A5" w:rsidRPr="007D7C50">
        <w:rPr>
          <w:sz w:val="24"/>
          <w:szCs w:val="24"/>
        </w:rPr>
        <w:t>);</w:t>
      </w:r>
    </w:p>
    <w:p w:rsidR="00920CB0"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5" w:name="_Ref442189588"/>
      <w:r>
        <w:rPr>
          <w:sz w:val="24"/>
          <w:szCs w:val="24"/>
        </w:rPr>
        <w:t xml:space="preserve">Соглашение о неустойке </w:t>
      </w:r>
      <w:r w:rsidR="00A154B7" w:rsidRPr="00E71A48">
        <w:rPr>
          <w:bCs w:val="0"/>
          <w:sz w:val="24"/>
          <w:szCs w:val="24"/>
        </w:rPr>
        <w:t xml:space="preserve">по </w:t>
      </w:r>
      <w:r w:rsidR="00A154B7" w:rsidRPr="009C78C3">
        <w:rPr>
          <w:bCs w:val="0"/>
          <w:sz w:val="24"/>
          <w:szCs w:val="24"/>
        </w:rPr>
        <w:t xml:space="preserve">форме и в соответствии с инструкциями, </w:t>
      </w:r>
      <w:r w:rsidR="00A154B7" w:rsidRPr="009C78C3">
        <w:rPr>
          <w:bCs w:val="0"/>
          <w:sz w:val="24"/>
          <w:szCs w:val="24"/>
        </w:rPr>
        <w:lastRenderedPageBreak/>
        <w:t>приведенными в настоящей Документации</w:t>
      </w:r>
      <w:r w:rsidR="00A154B7" w:rsidRPr="009C78C3">
        <w:rPr>
          <w:sz w:val="24"/>
          <w:szCs w:val="24"/>
        </w:rPr>
        <w:t xml:space="preserve"> </w:t>
      </w:r>
      <w:r w:rsidRPr="009C78C3">
        <w:rPr>
          <w:sz w:val="24"/>
          <w:szCs w:val="24"/>
        </w:rPr>
        <w:t>(</w:t>
      </w:r>
      <w:r w:rsidR="003C2207" w:rsidRPr="009C78C3">
        <w:rPr>
          <w:sz w:val="24"/>
          <w:szCs w:val="24"/>
        </w:rPr>
        <w:t>подраздел</w:t>
      </w:r>
      <w:r w:rsidRPr="009C78C3">
        <w:rPr>
          <w:sz w:val="24"/>
          <w:szCs w:val="24"/>
        </w:rPr>
        <w:t xml:space="preserve"> </w:t>
      </w:r>
      <w:fldSimple w:instr=" REF _Ref440272256 \r \h  \* MERGEFORMAT ">
        <w:r w:rsidR="009F264D" w:rsidRPr="009F264D">
          <w:rPr>
            <w:sz w:val="24"/>
            <w:szCs w:val="24"/>
          </w:rPr>
          <w:t>5.14</w:t>
        </w:r>
      </w:fldSimple>
      <w:r w:rsidRPr="009C78C3">
        <w:rPr>
          <w:sz w:val="24"/>
          <w:szCs w:val="24"/>
        </w:rPr>
        <w:t>)</w:t>
      </w:r>
      <w:r w:rsidR="006D05F2" w:rsidRPr="009C78C3">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5"/>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fldSimple w:instr=" REF _Ref468195799 \r \h  \* MERGEFORMAT ">
        <w:r w:rsidR="009F264D" w:rsidRPr="009F264D">
          <w:rPr>
            <w:sz w:val="24"/>
            <w:szCs w:val="24"/>
          </w:rPr>
          <w:t>5.16</w:t>
        </w:r>
      </w:fldSimple>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xml:space="preserve">, подтверждающая </w:t>
      </w:r>
      <w:r w:rsidRPr="007D7C50">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D74D3F"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00BD40A3" w:rsidRPr="00D74D3F">
        <w:rPr>
          <w:sz w:val="24"/>
          <w:szCs w:val="24"/>
        </w:rPr>
        <w:t>документа;</w:t>
      </w:r>
    </w:p>
    <w:p w:rsidR="008471C7" w:rsidRPr="00D74D3F" w:rsidRDefault="008471C7" w:rsidP="00BC48F0">
      <w:pPr>
        <w:widowControl w:val="0"/>
        <w:numPr>
          <w:ilvl w:val="0"/>
          <w:numId w:val="47"/>
        </w:numPr>
        <w:tabs>
          <w:tab w:val="left" w:pos="1260"/>
        </w:tabs>
        <w:autoSpaceDE w:val="0"/>
        <w:spacing w:line="264" w:lineRule="auto"/>
        <w:ind w:left="1276"/>
        <w:rPr>
          <w:sz w:val="24"/>
          <w:szCs w:val="24"/>
        </w:rPr>
      </w:pPr>
      <w:r w:rsidRPr="00D74D3F">
        <w:rPr>
          <w:sz w:val="24"/>
          <w:szCs w:val="24"/>
        </w:rPr>
        <w:t>Документы</w:t>
      </w:r>
      <w:r w:rsidRPr="00D74D3F">
        <w:rPr>
          <w:rFonts w:eastAsia="Times New Roman,Italic"/>
          <w:bCs w:val="0"/>
          <w:iCs/>
          <w:sz w:val="24"/>
          <w:szCs w:val="24"/>
        </w:rPr>
        <w:t xml:space="preserve">, предусмотренные п. </w:t>
      </w:r>
      <w:fldSimple w:instr=" REF _Ref465675151 \r \h  \* MERGEFORMAT ">
        <w:r w:rsidR="009F264D" w:rsidRPr="00D74D3F">
          <w:rPr>
            <w:rFonts w:eastAsia="Times New Roman,Italic"/>
            <w:bCs w:val="0"/>
            <w:iCs/>
            <w:sz w:val="24"/>
            <w:szCs w:val="24"/>
          </w:rPr>
          <w:t>3.11.2</w:t>
        </w:r>
      </w:fldSimple>
      <w:r w:rsidRPr="00D74D3F">
        <w:rPr>
          <w:rFonts w:eastAsia="Times New Roman,Italic"/>
          <w:bCs w:val="0"/>
          <w:iCs/>
          <w:sz w:val="24"/>
          <w:szCs w:val="24"/>
        </w:rPr>
        <w:t xml:space="preserve"> документации, в случае если Участником </w:t>
      </w:r>
      <w:r w:rsidRPr="00D74D3F">
        <w:rPr>
          <w:sz w:val="24"/>
          <w:szCs w:val="24"/>
        </w:rPr>
        <w:t xml:space="preserve">была предложена </w:t>
      </w:r>
      <w:r w:rsidRPr="00D74D3F">
        <w:rPr>
          <w:rFonts w:eastAsia="Times New Roman,Italic"/>
          <w:bCs w:val="0"/>
          <w:iCs/>
          <w:sz w:val="24"/>
          <w:szCs w:val="24"/>
        </w:rPr>
        <w:t>демпинговая цена Договора (цена лота);</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D74D3F">
        <w:rPr>
          <w:sz w:val="24"/>
          <w:szCs w:val="24"/>
        </w:rPr>
        <w:t>Иные документы, которые</w:t>
      </w:r>
      <w:r w:rsidR="007705A5" w:rsidRPr="00D74D3F">
        <w:rPr>
          <w:sz w:val="24"/>
          <w:szCs w:val="24"/>
        </w:rPr>
        <w:t>,</w:t>
      </w:r>
      <w:r w:rsidRPr="00D74D3F">
        <w:rPr>
          <w:sz w:val="24"/>
          <w:szCs w:val="24"/>
        </w:rPr>
        <w:t xml:space="preserve"> по мнению Участника</w:t>
      </w:r>
      <w:r w:rsidR="007705A5" w:rsidRPr="00D74D3F">
        <w:rPr>
          <w:sz w:val="24"/>
          <w:szCs w:val="24"/>
        </w:rPr>
        <w:t>,</w:t>
      </w:r>
      <w:r w:rsidRPr="00D74D3F">
        <w:rPr>
          <w:sz w:val="24"/>
          <w:szCs w:val="24"/>
        </w:rPr>
        <w:t xml:space="preserve"> подтверждают его</w:t>
      </w:r>
      <w:r w:rsidRPr="008B51A2">
        <w:rPr>
          <w:sz w:val="24"/>
          <w:szCs w:val="24"/>
        </w:rPr>
        <w:t xml:space="preserve">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 случае,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w:t>
      </w:r>
      <w:r w:rsidRPr="00E71A48">
        <w:rPr>
          <w:sz w:val="24"/>
          <w:szCs w:val="24"/>
        </w:rPr>
        <w:lastRenderedPageBreak/>
        <w:t xml:space="preserve">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6" w:name="_Ref191386451"/>
      <w:bookmarkStart w:id="457" w:name="_Ref440271628"/>
      <w:bookmarkStart w:id="458" w:name="_Toc440361334"/>
      <w:bookmarkStart w:id="459" w:name="_Toc440376089"/>
      <w:bookmarkStart w:id="460" w:name="_Toc440376216"/>
      <w:bookmarkStart w:id="461" w:name="_Toc440382481"/>
      <w:bookmarkStart w:id="462" w:name="_Toc440447151"/>
      <w:bookmarkStart w:id="463" w:name="_Toc440620831"/>
      <w:bookmarkStart w:id="464" w:name="_Toc440631466"/>
      <w:bookmarkStart w:id="465" w:name="_Toc440875706"/>
      <w:bookmarkStart w:id="466" w:name="_Toc441131730"/>
      <w:bookmarkStart w:id="467" w:name="_Toc465865171"/>
      <w:bookmarkStart w:id="468" w:name="_Toc468976316"/>
      <w:bookmarkStart w:id="469" w:name="_Toc469483045"/>
      <w:bookmarkStart w:id="470" w:name="_Toc471897527"/>
      <w:r w:rsidRPr="00E71A48">
        <w:rPr>
          <w:szCs w:val="24"/>
        </w:rPr>
        <w:t xml:space="preserve">Привлечение </w:t>
      </w:r>
      <w:bookmarkEnd w:id="456"/>
      <w:bookmarkEnd w:id="457"/>
      <w:bookmarkEnd w:id="458"/>
      <w:bookmarkEnd w:id="459"/>
      <w:bookmarkEnd w:id="460"/>
      <w:bookmarkEnd w:id="461"/>
      <w:bookmarkEnd w:id="462"/>
      <w:r w:rsidR="00176B20">
        <w:rPr>
          <w:szCs w:val="24"/>
        </w:rPr>
        <w:t>субподрядчиков</w:t>
      </w:r>
      <w:bookmarkEnd w:id="463"/>
      <w:bookmarkEnd w:id="464"/>
      <w:bookmarkEnd w:id="465"/>
      <w:bookmarkEnd w:id="466"/>
      <w:bookmarkEnd w:id="467"/>
      <w:bookmarkEnd w:id="468"/>
      <w:bookmarkEnd w:id="469"/>
      <w:bookmarkEnd w:id="470"/>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1" w:name="_Ref191386461"/>
      <w:bookmarkStart w:id="472" w:name="_Toc440361335"/>
      <w:bookmarkStart w:id="473" w:name="_Toc440376090"/>
      <w:bookmarkStart w:id="474"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w:t>
      </w:r>
      <w:proofErr w:type="spellStart"/>
      <w:r w:rsidRPr="00176B20">
        <w:rPr>
          <w:bCs w:val="0"/>
          <w:sz w:val="24"/>
          <w:szCs w:val="24"/>
        </w:rPr>
        <w:t>c</w:t>
      </w:r>
      <w:proofErr w:type="spellEnd"/>
      <w:r w:rsidRPr="00176B20">
        <w:rPr>
          <w:bCs w:val="0"/>
          <w:sz w:val="24"/>
          <w:szCs w:val="24"/>
        </w:rPr>
        <w:t xml:space="preserve">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w:t>
      </w:r>
      <w:proofErr w:type="spellStart"/>
      <w:r w:rsidRPr="00920F45">
        <w:rPr>
          <w:sz w:val="24"/>
          <w:szCs w:val="24"/>
        </w:rPr>
        <w:t>c</w:t>
      </w:r>
      <w:proofErr w:type="spellEnd"/>
      <w:r w:rsidRPr="00920F45">
        <w:rPr>
          <w:sz w:val="24"/>
          <w:szCs w:val="24"/>
        </w:rPr>
        <w:t xml:space="preserve">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9F264D" w:rsidRPr="009F264D">
          <w:rPr>
            <w:bCs w:val="0"/>
            <w:sz w:val="24"/>
            <w:szCs w:val="24"/>
          </w:rPr>
          <w:t>3.3.8</w:t>
        </w:r>
      </w:fldSimple>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5"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5"/>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F2FB7">
        <w:rPr>
          <w:bCs w:val="0"/>
          <w:sz w:val="24"/>
          <w:szCs w:val="24"/>
        </w:rPr>
        <w:fldChar w:fldCharType="begin"/>
      </w:r>
      <w:r w:rsidR="00D57D88">
        <w:rPr>
          <w:bCs w:val="0"/>
          <w:sz w:val="24"/>
          <w:szCs w:val="24"/>
        </w:rPr>
        <w:instrText xml:space="preserve"> REF _Ref440291364 \r \h </w:instrText>
      </w:r>
      <w:r w:rsidR="008F2FB7">
        <w:rPr>
          <w:bCs w:val="0"/>
          <w:sz w:val="24"/>
          <w:szCs w:val="24"/>
        </w:rPr>
      </w:r>
      <w:r w:rsidR="008F2FB7">
        <w:rPr>
          <w:bCs w:val="0"/>
          <w:sz w:val="24"/>
          <w:szCs w:val="24"/>
        </w:rPr>
        <w:fldChar w:fldCharType="separate"/>
      </w:r>
      <w:r w:rsidR="009F264D">
        <w:rPr>
          <w:bCs w:val="0"/>
          <w:sz w:val="24"/>
          <w:szCs w:val="24"/>
        </w:rPr>
        <w:t>3.3.8.1</w:t>
      </w:r>
      <w:r w:rsidR="008F2FB7">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F2FB7">
        <w:rPr>
          <w:sz w:val="24"/>
          <w:szCs w:val="24"/>
        </w:rPr>
        <w:fldChar w:fldCharType="begin"/>
      </w:r>
      <w:r>
        <w:rPr>
          <w:bCs w:val="0"/>
          <w:sz w:val="24"/>
          <w:szCs w:val="24"/>
        </w:rPr>
        <w:instrText xml:space="preserve"> REF _Ref303669127 \r \h </w:instrText>
      </w:r>
      <w:r w:rsidR="008F2FB7">
        <w:rPr>
          <w:sz w:val="24"/>
          <w:szCs w:val="24"/>
        </w:rPr>
      </w:r>
      <w:r w:rsidR="008F2FB7">
        <w:rPr>
          <w:sz w:val="24"/>
          <w:szCs w:val="24"/>
        </w:rPr>
        <w:fldChar w:fldCharType="separate"/>
      </w:r>
      <w:r w:rsidR="009F264D">
        <w:rPr>
          <w:bCs w:val="0"/>
          <w:sz w:val="24"/>
          <w:szCs w:val="24"/>
        </w:rPr>
        <w:t>3.3.8.2</w:t>
      </w:r>
      <w:r w:rsidR="008F2FB7">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w:t>
      </w:r>
      <w:r w:rsidR="001248B1" w:rsidRPr="009C78C3">
        <w:rPr>
          <w:sz w:val="24"/>
          <w:szCs w:val="24"/>
        </w:rPr>
        <w:t xml:space="preserve"> </w:t>
      </w:r>
      <w:r w:rsidR="008F2FB7">
        <w:fldChar w:fldCharType="begin"/>
      </w:r>
      <w:r w:rsidR="00736164">
        <w:instrText xml:space="preserve"> REF _Ref442189588 \r \h  \* MERGEFORMAT </w:instrText>
      </w:r>
      <w:r w:rsidR="008F2FB7">
        <w:fldChar w:fldCharType="separate"/>
      </w:r>
      <w:proofErr w:type="spellStart"/>
      <w:r w:rsidR="009F264D" w:rsidRPr="009F264D">
        <w:rPr>
          <w:sz w:val="24"/>
          <w:szCs w:val="24"/>
        </w:rPr>
        <w:t>ф</w:t>
      </w:r>
      <w:proofErr w:type="spellEnd"/>
      <w:r w:rsidR="009F264D" w:rsidRPr="009F264D">
        <w:rPr>
          <w:sz w:val="24"/>
          <w:szCs w:val="24"/>
        </w:rPr>
        <w:t>)</w:t>
      </w:r>
      <w:r w:rsidR="008F2FB7">
        <w:fldChar w:fldCharType="end"/>
      </w:r>
      <w:r w:rsidR="00306DE6" w:rsidRPr="008B51A2">
        <w:rPr>
          <w:sz w:val="24"/>
          <w:szCs w:val="24"/>
        </w:rPr>
        <w:t xml:space="preserve"> п. </w:t>
      </w:r>
      <w:fldSimple w:instr=" REF _Ref303587815 \r \h  \* MERGEFORMAT ">
        <w:r w:rsidR="009F264D" w:rsidRPr="009F264D">
          <w:rPr>
            <w:sz w:val="24"/>
            <w:szCs w:val="24"/>
          </w:rPr>
          <w:t>3.3.8.3</w:t>
        </w:r>
      </w:fldSimple>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F2FB7">
        <w:rPr>
          <w:bCs w:val="0"/>
          <w:sz w:val="24"/>
          <w:szCs w:val="24"/>
        </w:rPr>
        <w:fldChar w:fldCharType="begin"/>
      </w:r>
      <w:r w:rsidR="00362EA4">
        <w:rPr>
          <w:bCs w:val="0"/>
          <w:sz w:val="24"/>
          <w:szCs w:val="24"/>
        </w:rPr>
        <w:instrText xml:space="preserve"> REF _Ref440272510 \r \h </w:instrText>
      </w:r>
      <w:r w:rsidR="008F2FB7">
        <w:rPr>
          <w:bCs w:val="0"/>
          <w:sz w:val="24"/>
          <w:szCs w:val="24"/>
        </w:rPr>
      </w:r>
      <w:r w:rsidR="008F2FB7">
        <w:rPr>
          <w:bCs w:val="0"/>
          <w:sz w:val="24"/>
          <w:szCs w:val="24"/>
        </w:rPr>
        <w:fldChar w:fldCharType="separate"/>
      </w:r>
      <w:r w:rsidR="009F264D">
        <w:rPr>
          <w:bCs w:val="0"/>
          <w:sz w:val="24"/>
          <w:szCs w:val="24"/>
        </w:rPr>
        <w:t>5.17</w:t>
      </w:r>
      <w:r w:rsidR="008F2FB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w:t>
      </w:r>
      <w:r w:rsidRPr="00362EA4">
        <w:rPr>
          <w:bCs w:val="0"/>
          <w:sz w:val="24"/>
          <w:szCs w:val="24"/>
        </w:rPr>
        <w:lastRenderedPageBreak/>
        <w:t>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6" w:name="_Toc440382482"/>
      <w:bookmarkStart w:id="477" w:name="_Toc440447152"/>
      <w:bookmarkStart w:id="478" w:name="_Toc440620832"/>
      <w:bookmarkStart w:id="479" w:name="_Toc440631467"/>
      <w:bookmarkStart w:id="480" w:name="_Toc440875707"/>
      <w:bookmarkStart w:id="481" w:name="_Ref440876618"/>
      <w:bookmarkStart w:id="482" w:name="_Ref440876703"/>
      <w:bookmarkStart w:id="483" w:name="_Toc441131731"/>
      <w:bookmarkStart w:id="484" w:name="_Toc465865172"/>
      <w:bookmarkStart w:id="485" w:name="_Toc468976317"/>
      <w:bookmarkStart w:id="486" w:name="_Toc469483046"/>
      <w:bookmarkStart w:id="487"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1"/>
      <w:bookmarkEnd w:id="472"/>
      <w:bookmarkEnd w:id="473"/>
      <w:bookmarkEnd w:id="474"/>
      <w:bookmarkEnd w:id="476"/>
      <w:bookmarkEnd w:id="477"/>
      <w:bookmarkEnd w:id="478"/>
      <w:bookmarkEnd w:id="479"/>
      <w:bookmarkEnd w:id="480"/>
      <w:bookmarkEnd w:id="481"/>
      <w:bookmarkEnd w:id="482"/>
      <w:bookmarkEnd w:id="483"/>
      <w:bookmarkEnd w:id="484"/>
      <w:bookmarkEnd w:id="485"/>
      <w:bookmarkEnd w:id="486"/>
      <w:bookmarkEnd w:id="487"/>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9F264D" w:rsidRPr="009F264D">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9F264D" w:rsidRPr="009F264D">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F2FB7">
        <w:rPr>
          <w:bCs w:val="0"/>
          <w:sz w:val="24"/>
          <w:szCs w:val="24"/>
        </w:rPr>
        <w:fldChar w:fldCharType="begin"/>
      </w:r>
      <w:r w:rsidR="001248B1">
        <w:rPr>
          <w:bCs w:val="0"/>
          <w:sz w:val="24"/>
          <w:szCs w:val="24"/>
        </w:rPr>
        <w:instrText xml:space="preserve"> REF _Ref303669127 \r \h </w:instrText>
      </w:r>
      <w:r w:rsidR="008F2FB7">
        <w:rPr>
          <w:bCs w:val="0"/>
          <w:sz w:val="24"/>
          <w:szCs w:val="24"/>
        </w:rPr>
      </w:r>
      <w:r w:rsidR="008F2FB7">
        <w:rPr>
          <w:bCs w:val="0"/>
          <w:sz w:val="24"/>
          <w:szCs w:val="24"/>
        </w:rPr>
        <w:fldChar w:fldCharType="separate"/>
      </w:r>
      <w:r w:rsidR="009F264D">
        <w:rPr>
          <w:bCs w:val="0"/>
          <w:sz w:val="24"/>
          <w:szCs w:val="24"/>
        </w:rPr>
        <w:t>3.3.8.2</w:t>
      </w:r>
      <w:r w:rsidR="008F2FB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8"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88"/>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89"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89"/>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0" w:name="_Ref307563262"/>
      <w:r w:rsidRPr="00E71A48">
        <w:rPr>
          <w:bCs w:val="0"/>
          <w:sz w:val="24"/>
          <w:szCs w:val="24"/>
        </w:rPr>
        <w:t xml:space="preserve">соглашение не должно изменяться без одобрения Организатора запроса </w:t>
      </w:r>
      <w:r w:rsidRPr="00E71A48">
        <w:rPr>
          <w:bCs w:val="0"/>
          <w:sz w:val="24"/>
          <w:szCs w:val="24"/>
        </w:rPr>
        <w:lastRenderedPageBreak/>
        <w:t>предложений и Заказчика.</w:t>
      </w:r>
      <w:bookmarkEnd w:id="490"/>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9F264D" w:rsidRPr="009F264D">
          <w:rPr>
            <w:bCs w:val="0"/>
            <w:sz w:val="24"/>
            <w:szCs w:val="24"/>
            <w:lang w:val="en-US"/>
          </w:rPr>
          <w:t>a</w:t>
        </w:r>
        <w:r w:rsidR="009F264D" w:rsidRPr="009F264D">
          <w:rPr>
            <w:bCs w:val="0"/>
            <w:sz w:val="24"/>
            <w:szCs w:val="24"/>
          </w:rPr>
          <w:t>)</w:t>
        </w:r>
      </w:fldSimple>
      <w:r w:rsidRPr="00E71A48">
        <w:rPr>
          <w:bCs w:val="0"/>
          <w:sz w:val="24"/>
          <w:szCs w:val="24"/>
        </w:rPr>
        <w:t xml:space="preserve">- </w:t>
      </w:r>
      <w:fldSimple w:instr=" REF _Ref307563262 \r \h  \* MERGEFORMAT ">
        <w:r w:rsidR="009F264D" w:rsidRPr="009F264D">
          <w:rPr>
            <w:bCs w:val="0"/>
            <w:sz w:val="24"/>
            <w:szCs w:val="24"/>
            <w:lang w:val="en-US"/>
          </w:rPr>
          <w:t>g</w:t>
        </w:r>
        <w:r w:rsidR="009F264D" w:rsidRPr="009F264D">
          <w:rPr>
            <w:bCs w:val="0"/>
            <w:sz w:val="24"/>
            <w:szCs w:val="24"/>
          </w:rPr>
          <w:t>)</w:t>
        </w:r>
      </w:fldSimple>
      <w:r w:rsidRPr="00E71A48">
        <w:rPr>
          <w:bCs w:val="0"/>
          <w:sz w:val="24"/>
          <w:szCs w:val="24"/>
        </w:rPr>
        <w:t xml:space="preserve">п. </w:t>
      </w:r>
      <w:fldSimple w:instr=" REF _Ref306032591 \r \h  \* MERGEFORMAT ">
        <w:r w:rsidR="009F264D" w:rsidRPr="009F264D">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1"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1"/>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F2FB7">
        <w:rPr>
          <w:sz w:val="24"/>
          <w:szCs w:val="24"/>
        </w:rPr>
        <w:fldChar w:fldCharType="begin"/>
      </w:r>
      <w:r w:rsidR="000F4365">
        <w:rPr>
          <w:bCs w:val="0"/>
          <w:sz w:val="24"/>
          <w:szCs w:val="24"/>
        </w:rPr>
        <w:instrText xml:space="preserve"> REF _Ref303669127 \r \h </w:instrText>
      </w:r>
      <w:r w:rsidR="008F2FB7">
        <w:rPr>
          <w:sz w:val="24"/>
          <w:szCs w:val="24"/>
        </w:rPr>
      </w:r>
      <w:r w:rsidR="008F2FB7">
        <w:rPr>
          <w:sz w:val="24"/>
          <w:szCs w:val="24"/>
        </w:rPr>
        <w:fldChar w:fldCharType="separate"/>
      </w:r>
      <w:r w:rsidR="009F264D">
        <w:rPr>
          <w:bCs w:val="0"/>
          <w:sz w:val="24"/>
          <w:szCs w:val="24"/>
        </w:rPr>
        <w:t>3.3.8.2</w:t>
      </w:r>
      <w:r w:rsidR="008F2FB7">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w:t>
      </w:r>
      <w:r w:rsidR="00D74D3F">
        <w:rPr>
          <w:bCs w:val="0"/>
          <w:sz w:val="24"/>
          <w:szCs w:val="24"/>
        </w:rPr>
        <w:t>п</w:t>
      </w:r>
      <w:proofErr w:type="spellEnd"/>
      <w:r w:rsidR="001248B1">
        <w:t xml:space="preserve"> </w:t>
      </w:r>
      <w:r w:rsidR="008F2FB7">
        <w:fldChar w:fldCharType="begin"/>
      </w:r>
      <w:r w:rsidR="00736164">
        <w:instrText xml:space="preserve"> REF _Ref442189588 \r \h  \* MERGEFORMAT </w:instrText>
      </w:r>
      <w:r w:rsidR="008F2FB7">
        <w:fldChar w:fldCharType="separate"/>
      </w:r>
      <w:proofErr w:type="spellStart"/>
      <w:r w:rsidR="009F264D" w:rsidRPr="009F264D">
        <w:rPr>
          <w:sz w:val="24"/>
          <w:szCs w:val="24"/>
        </w:rPr>
        <w:t>ф</w:t>
      </w:r>
      <w:proofErr w:type="spellEnd"/>
      <w:r w:rsidR="009F264D" w:rsidRPr="009F264D">
        <w:rPr>
          <w:sz w:val="24"/>
          <w:szCs w:val="24"/>
        </w:rPr>
        <w:t>)</w:t>
      </w:r>
      <w:r w:rsidR="008F2FB7">
        <w:fldChar w:fldCharType="end"/>
      </w:r>
      <w:r w:rsidR="00306DE6" w:rsidRPr="008B51A2">
        <w:rPr>
          <w:sz w:val="24"/>
          <w:szCs w:val="24"/>
        </w:rPr>
        <w:t xml:space="preserve"> п. </w:t>
      </w:r>
      <w:fldSimple w:instr=" REF _Ref303587815 \r \h  \* MERGEFORMAT ">
        <w:r w:rsidR="009F264D" w:rsidRPr="009F264D">
          <w:rPr>
            <w:sz w:val="24"/>
            <w:szCs w:val="24"/>
          </w:rPr>
          <w:t>3.3.8.3</w:t>
        </w:r>
      </w:fldSimple>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F2FB7">
        <w:rPr>
          <w:bCs w:val="0"/>
          <w:sz w:val="24"/>
          <w:szCs w:val="24"/>
        </w:rPr>
        <w:fldChar w:fldCharType="begin"/>
      </w:r>
      <w:r w:rsidR="00D50E8D">
        <w:rPr>
          <w:bCs w:val="0"/>
          <w:sz w:val="24"/>
          <w:szCs w:val="24"/>
        </w:rPr>
        <w:instrText xml:space="preserve"> REF _Ref440376324 \r \h </w:instrText>
      </w:r>
      <w:r w:rsidR="008F2FB7">
        <w:rPr>
          <w:bCs w:val="0"/>
          <w:sz w:val="24"/>
          <w:szCs w:val="24"/>
        </w:rPr>
      </w:r>
      <w:r w:rsidR="008F2FB7">
        <w:rPr>
          <w:bCs w:val="0"/>
          <w:sz w:val="24"/>
          <w:szCs w:val="24"/>
        </w:rPr>
        <w:fldChar w:fldCharType="separate"/>
      </w:r>
      <w:r w:rsidR="009F264D">
        <w:rPr>
          <w:bCs w:val="0"/>
          <w:sz w:val="24"/>
          <w:szCs w:val="24"/>
        </w:rPr>
        <w:t>5.18</w:t>
      </w:r>
      <w:r w:rsidR="008F2FB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8F2FB7">
        <w:rPr>
          <w:bCs w:val="0"/>
          <w:sz w:val="24"/>
          <w:szCs w:val="24"/>
        </w:rPr>
        <w:fldChar w:fldCharType="begin"/>
      </w:r>
      <w:r w:rsidR="000F4365">
        <w:rPr>
          <w:bCs w:val="0"/>
          <w:sz w:val="24"/>
          <w:szCs w:val="24"/>
        </w:rPr>
        <w:instrText xml:space="preserve"> REF _Ref440291364 \r \h </w:instrText>
      </w:r>
      <w:r w:rsidR="008F2FB7">
        <w:rPr>
          <w:bCs w:val="0"/>
          <w:sz w:val="24"/>
          <w:szCs w:val="24"/>
        </w:rPr>
      </w:r>
      <w:r w:rsidR="008F2FB7">
        <w:rPr>
          <w:bCs w:val="0"/>
          <w:sz w:val="24"/>
          <w:szCs w:val="24"/>
        </w:rPr>
        <w:fldChar w:fldCharType="separate"/>
      </w:r>
      <w:r w:rsidR="009F264D">
        <w:rPr>
          <w:bCs w:val="0"/>
          <w:sz w:val="24"/>
          <w:szCs w:val="24"/>
        </w:rPr>
        <w:t>3.3.8.1</w:t>
      </w:r>
      <w:r w:rsidR="008F2FB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2" w:name="_Ref306114966"/>
      <w:bookmarkStart w:id="493" w:name="_Toc440361336"/>
      <w:bookmarkStart w:id="494" w:name="_Toc440376091"/>
      <w:bookmarkStart w:id="495" w:name="_Toc440376218"/>
      <w:bookmarkStart w:id="496" w:name="_Toc440382483"/>
      <w:bookmarkStart w:id="497" w:name="_Toc440447153"/>
      <w:bookmarkStart w:id="498" w:name="_Toc440620833"/>
      <w:bookmarkStart w:id="499" w:name="_Toc440631468"/>
      <w:bookmarkStart w:id="500" w:name="_Toc440875708"/>
      <w:bookmarkStart w:id="501" w:name="_Toc441131732"/>
      <w:bookmarkStart w:id="502" w:name="_Toc465865173"/>
      <w:bookmarkStart w:id="503" w:name="_Toc468976318"/>
      <w:bookmarkStart w:id="504" w:name="_Toc469483047"/>
      <w:bookmarkStart w:id="505" w:name="_Toc471897529"/>
      <w:r w:rsidRPr="00E71A48">
        <w:rPr>
          <w:szCs w:val="24"/>
        </w:rPr>
        <w:t>Разъяснение Документации по запросу предложений</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w:t>
      </w:r>
      <w:r w:rsidRPr="00E71A48">
        <w:rPr>
          <w:bCs w:val="0"/>
          <w:sz w:val="24"/>
          <w:szCs w:val="24"/>
        </w:rPr>
        <w:lastRenderedPageBreak/>
        <w:t xml:space="preserve">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fldSimple w:instr=" REF _Ref440969856 \r \h  \* MERGEFORMAT ">
        <w:r w:rsidR="009F264D" w:rsidRPr="009F264D">
          <w:rPr>
            <w:bCs w:val="0"/>
            <w:iCs/>
            <w:sz w:val="24"/>
            <w:szCs w:val="24"/>
          </w:rPr>
          <w:t>3.3.12</w:t>
        </w:r>
      </w:fldSimple>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fldSimple w:instr=" REF _Ref440289401 \r \h  \* MERGEFORMAT ">
        <w:r w:rsidR="009F264D" w:rsidRPr="009F264D">
          <w:rPr>
            <w:bCs w:val="0"/>
            <w:iCs/>
            <w:sz w:val="24"/>
            <w:szCs w:val="24"/>
          </w:rPr>
          <w:t>3.3.13</w:t>
        </w:r>
      </w:fldSimple>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6" w:name="_Toc440361337"/>
      <w:bookmarkStart w:id="507" w:name="_Toc440376092"/>
      <w:bookmarkStart w:id="508" w:name="_Toc440376219"/>
      <w:bookmarkStart w:id="509" w:name="_Toc440382484"/>
      <w:bookmarkStart w:id="510" w:name="_Toc440447154"/>
      <w:bookmarkStart w:id="511" w:name="_Toc440620834"/>
      <w:bookmarkStart w:id="512" w:name="_Toc440631469"/>
      <w:bookmarkStart w:id="513" w:name="_Toc440875709"/>
      <w:bookmarkStart w:id="514" w:name="_Ref440969856"/>
      <w:bookmarkStart w:id="515" w:name="_Toc441131733"/>
      <w:bookmarkStart w:id="516" w:name="_Toc465865174"/>
      <w:bookmarkStart w:id="517" w:name="_Toc468976319"/>
      <w:bookmarkStart w:id="518" w:name="_Toc469483048"/>
      <w:bookmarkStart w:id="519" w:name="_Toc471897530"/>
      <w:r w:rsidRPr="00E71A48">
        <w:rPr>
          <w:szCs w:val="24"/>
        </w:rPr>
        <w:t>Внесение изменений в Документацию по запросу предложений.</w:t>
      </w:r>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0" w:name="_Ref440289401"/>
      <w:bookmarkStart w:id="521" w:name="_Toc440361338"/>
      <w:bookmarkStart w:id="522" w:name="_Toc440376093"/>
      <w:bookmarkStart w:id="523" w:name="_Toc440376220"/>
      <w:bookmarkStart w:id="524" w:name="_Toc440382485"/>
      <w:bookmarkStart w:id="525" w:name="_Toc440447155"/>
      <w:bookmarkStart w:id="526" w:name="_Toc440620835"/>
      <w:bookmarkStart w:id="527" w:name="_Toc440631470"/>
      <w:bookmarkStart w:id="528" w:name="_Toc440875710"/>
      <w:bookmarkStart w:id="529" w:name="_Toc441131734"/>
      <w:bookmarkStart w:id="530" w:name="_Toc465865175"/>
      <w:bookmarkStart w:id="531" w:name="_Toc468976320"/>
      <w:bookmarkStart w:id="532" w:name="_Toc469483049"/>
      <w:bookmarkStart w:id="533" w:name="_Toc471897531"/>
      <w:r w:rsidRPr="00E71A48">
        <w:rPr>
          <w:szCs w:val="24"/>
        </w:rPr>
        <w:t>Продление срока окончания приема Заявок</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4" w:name="_Ref191386249"/>
    </w:p>
    <w:p w:rsidR="00AC1995" w:rsidRPr="00E71A48" w:rsidRDefault="00AC1995" w:rsidP="00E71A48">
      <w:pPr>
        <w:pStyle w:val="3"/>
        <w:spacing w:line="264" w:lineRule="auto"/>
        <w:rPr>
          <w:szCs w:val="24"/>
          <w:lang w:eastAsia="ru-RU"/>
        </w:rPr>
      </w:pPr>
      <w:bookmarkStart w:id="535" w:name="_Toc299701566"/>
      <w:bookmarkStart w:id="536" w:name="_Ref306176386"/>
      <w:bookmarkStart w:id="537" w:name="_Ref440285128"/>
      <w:bookmarkStart w:id="538" w:name="_Toc440361339"/>
      <w:bookmarkStart w:id="539" w:name="_Toc440376094"/>
      <w:bookmarkStart w:id="540" w:name="_Toc440376221"/>
      <w:bookmarkStart w:id="541" w:name="_Toc440382486"/>
      <w:bookmarkStart w:id="542" w:name="_Toc440447156"/>
      <w:bookmarkStart w:id="543" w:name="_Toc440620836"/>
      <w:bookmarkStart w:id="544" w:name="_Toc440631471"/>
      <w:bookmarkStart w:id="545" w:name="_Toc440875711"/>
      <w:bookmarkStart w:id="546" w:name="_Toc441131735"/>
      <w:bookmarkStart w:id="547" w:name="_Toc465865176"/>
      <w:bookmarkStart w:id="548" w:name="_Toc468976321"/>
      <w:bookmarkStart w:id="549" w:name="_Toc469483050"/>
      <w:bookmarkStart w:id="550" w:name="_Toc47189753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3</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F264D" w:rsidRPr="009F264D">
          <w:rPr>
            <w:sz w:val="24"/>
            <w:szCs w:val="24"/>
          </w:rPr>
          <w:t>3.3.14.3</w:t>
        </w:r>
      </w:fldSimple>
      <w:r w:rsidRPr="009C78C3">
        <w:rPr>
          <w:sz w:val="24"/>
          <w:szCs w:val="24"/>
        </w:rPr>
        <w:t xml:space="preserve">) или путем внесения денежных средств на расчетный счет Заказчика (п. </w:t>
      </w:r>
      <w:fldSimple w:instr=" REF _Ref442263553 \r \h  \* MERGEFORMAT ">
        <w:r w:rsidR="009F264D" w:rsidRPr="009F264D">
          <w:rPr>
            <w:sz w:val="24"/>
            <w:szCs w:val="24"/>
          </w:rPr>
          <w:t>3.3.14.4</w:t>
        </w:r>
      </w:fldSimple>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1" w:name="_Ref467168844"/>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1"/>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2"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2"/>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fldSimple w:instr=" REF _Ref440272678 \r \h  \* MERGEFORMAT ">
        <w:r w:rsidR="009F264D" w:rsidRPr="009F264D">
          <w:rPr>
            <w:sz w:val="24"/>
            <w:szCs w:val="24"/>
            <w:lang w:eastAsia="ru-RU"/>
          </w:rPr>
          <w:t>5.14</w:t>
        </w:r>
      </w:fldSimple>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3" w:name="_Ref307586570"/>
      <w:r w:rsidRPr="009C78C3">
        <w:rPr>
          <w:sz w:val="24"/>
          <w:szCs w:val="24"/>
        </w:rPr>
        <w:t>В соглашении о неустойке должно быть указано</w:t>
      </w:r>
      <w:bookmarkStart w:id="554"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3"/>
      <w:bookmarkEnd w:id="554"/>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lastRenderedPageBreak/>
        <w:t>изменения Заявки</w:t>
      </w:r>
      <w:r w:rsidR="00932C0A" w:rsidRPr="008B51A2">
        <w:rPr>
          <w:bCs w:val="0"/>
          <w:sz w:val="24"/>
          <w:szCs w:val="24"/>
        </w:rPr>
        <w:t>, в том числе в процессе проведения переторжки, в течение срока ее действия (п.</w:t>
      </w:r>
      <w:fldSimple w:instr=" REF _Ref306008743 \r \h  \* MERGEFORMAT ">
        <w:r w:rsidR="009F264D" w:rsidRPr="009F264D">
          <w:rPr>
            <w:bCs w:val="0"/>
            <w:sz w:val="24"/>
            <w:szCs w:val="24"/>
          </w:rPr>
          <w:t>3.3.4</w:t>
        </w:r>
      </w:fldSimple>
      <w:r w:rsidR="00932C0A" w:rsidRPr="008B51A2">
        <w:rPr>
          <w:bCs w:val="0"/>
          <w:sz w:val="24"/>
          <w:szCs w:val="24"/>
        </w:rPr>
        <w:t xml:space="preserve">) после истечения срока окончания подачи заявок (п. </w:t>
      </w:r>
      <w:fldSimple w:instr=" REF _Ref440289953 \r \h  \* MERGEFORMAT ">
        <w:r w:rsidR="009F264D" w:rsidRPr="009F264D">
          <w:rPr>
            <w:bCs w:val="0"/>
            <w:sz w:val="24"/>
            <w:szCs w:val="24"/>
          </w:rPr>
          <w:t>3.4.1.3</w:t>
        </w:r>
      </w:fldSimple>
      <w:r w:rsidR="00932C0A" w:rsidRPr="008B51A2">
        <w:rPr>
          <w:bCs w:val="0"/>
          <w:sz w:val="24"/>
          <w:szCs w:val="24"/>
        </w:rPr>
        <w:t>);</w:t>
      </w:r>
    </w:p>
    <w:p w:rsidR="00932C0A" w:rsidRPr="008B51A2"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предоставления недостоверных сведений или искажения информации</w:t>
      </w:r>
      <w:r w:rsidR="00F620A0" w:rsidRPr="008B51A2">
        <w:rPr>
          <w:bCs w:val="0"/>
          <w:sz w:val="24"/>
          <w:szCs w:val="24"/>
        </w:rPr>
        <w:t>, предоставлени</w:t>
      </w:r>
      <w:r w:rsidR="00A3250A">
        <w:rPr>
          <w:bCs w:val="0"/>
          <w:sz w:val="24"/>
          <w:szCs w:val="24"/>
        </w:rPr>
        <w:t>я</w:t>
      </w:r>
      <w:r w:rsidR="00F620A0" w:rsidRPr="008B51A2">
        <w:rPr>
          <w:bCs w:val="0"/>
          <w:sz w:val="24"/>
          <w:szCs w:val="24"/>
        </w:rPr>
        <w:t xml:space="preserve"> </w:t>
      </w:r>
      <w:r w:rsidR="007114C0">
        <w:rPr>
          <w:sz w:val="24"/>
          <w:szCs w:val="24"/>
        </w:rPr>
        <w:t>фальсифицированных</w:t>
      </w:r>
      <w:r w:rsidR="007114C0" w:rsidRPr="00750DD1">
        <w:rPr>
          <w:sz w:val="24"/>
          <w:szCs w:val="24"/>
        </w:rPr>
        <w:t xml:space="preserve"> </w:t>
      </w:r>
      <w:r w:rsidR="00F620A0" w:rsidRPr="008B51A2">
        <w:rPr>
          <w:bCs w:val="0"/>
          <w:sz w:val="24"/>
          <w:szCs w:val="24"/>
        </w:rPr>
        <w:t xml:space="preserve">документов, </w:t>
      </w:r>
      <w:r w:rsidRPr="008B51A2">
        <w:rPr>
          <w:bCs w:val="0"/>
          <w:sz w:val="24"/>
          <w:szCs w:val="24"/>
        </w:rPr>
        <w:t xml:space="preserve">приведенных в составе </w:t>
      </w:r>
      <w:r w:rsidR="004B5EB3" w:rsidRPr="008B51A2">
        <w:rPr>
          <w:bCs w:val="0"/>
          <w:sz w:val="24"/>
          <w:szCs w:val="24"/>
        </w:rPr>
        <w:t>Заявк</w:t>
      </w:r>
      <w:r w:rsidRPr="008B51A2">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B218BA">
        <w:rPr>
          <w:bCs w:val="0"/>
          <w:sz w:val="24"/>
          <w:szCs w:val="24"/>
        </w:rPr>
        <w:t xml:space="preserve"> </w:t>
      </w:r>
      <w:r w:rsidR="008F2FB7">
        <w:rPr>
          <w:bCs w:val="0"/>
          <w:sz w:val="24"/>
          <w:szCs w:val="24"/>
        </w:rPr>
        <w:fldChar w:fldCharType="begin"/>
      </w:r>
      <w:r w:rsidR="00B218BA">
        <w:rPr>
          <w:bCs w:val="0"/>
          <w:sz w:val="24"/>
          <w:szCs w:val="24"/>
        </w:rPr>
        <w:instrText xml:space="preserve"> REF _Ref468976147 \r \h </w:instrText>
      </w:r>
      <w:r w:rsidR="008F2FB7">
        <w:rPr>
          <w:bCs w:val="0"/>
          <w:sz w:val="24"/>
          <w:szCs w:val="24"/>
        </w:rPr>
      </w:r>
      <w:r w:rsidR="008F2FB7">
        <w:rPr>
          <w:bCs w:val="0"/>
          <w:sz w:val="24"/>
          <w:szCs w:val="24"/>
        </w:rPr>
        <w:fldChar w:fldCharType="separate"/>
      </w:r>
      <w:r w:rsidR="00B218BA">
        <w:rPr>
          <w:bCs w:val="0"/>
          <w:sz w:val="24"/>
          <w:szCs w:val="24"/>
        </w:rPr>
        <w:t>3.12</w:t>
      </w:r>
      <w:r w:rsidR="008F2FB7">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8F2FB7">
        <w:rPr>
          <w:bCs w:val="0"/>
          <w:sz w:val="24"/>
          <w:szCs w:val="24"/>
        </w:rPr>
        <w:fldChar w:fldCharType="begin"/>
      </w:r>
      <w:r w:rsidR="001248B1">
        <w:rPr>
          <w:bCs w:val="0"/>
          <w:sz w:val="24"/>
          <w:szCs w:val="24"/>
        </w:rPr>
        <w:instrText xml:space="preserve"> REF _Ref468195951 \r \h </w:instrText>
      </w:r>
      <w:r w:rsidR="008F2FB7">
        <w:rPr>
          <w:bCs w:val="0"/>
          <w:sz w:val="24"/>
          <w:szCs w:val="24"/>
        </w:rPr>
      </w:r>
      <w:r w:rsidR="008F2FB7">
        <w:rPr>
          <w:bCs w:val="0"/>
          <w:sz w:val="24"/>
          <w:szCs w:val="24"/>
        </w:rPr>
        <w:fldChar w:fldCharType="separate"/>
      </w:r>
      <w:r w:rsidR="009F264D">
        <w:rPr>
          <w:bCs w:val="0"/>
          <w:sz w:val="24"/>
          <w:szCs w:val="24"/>
        </w:rPr>
        <w:t>3.13</w:t>
      </w:r>
      <w:r w:rsidR="008F2FB7">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5" w:name="_Ref307563802"/>
      <w:r w:rsidRPr="00E71A48">
        <w:rPr>
          <w:sz w:val="24"/>
          <w:szCs w:val="24"/>
        </w:rPr>
        <w:t xml:space="preserve">В случаях, указанных в п. </w:t>
      </w:r>
      <w:fldSimple w:instr=" REF _Ref305753174 \r \h  \* MERGEFORMAT ">
        <w:r w:rsidR="009F264D" w:rsidRPr="009F264D">
          <w:rPr>
            <w:sz w:val="24"/>
            <w:szCs w:val="24"/>
          </w:rPr>
          <w:t>3.3.14.3.2</w:t>
        </w:r>
      </w:fldSimple>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5"/>
      <w:r w:rsidR="000A7A8E">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6" w:name="_Ref299109207"/>
      <w:bookmarkStart w:id="557"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6"/>
      <w:bookmarkEnd w:id="557"/>
    </w:p>
    <w:p w:rsidR="00F21407" w:rsidRPr="00F21407"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fldSimple w:instr=" REF _Ref440272256 \r \h  \* MERGEFORMAT ">
        <w:r w:rsidR="009F264D" w:rsidRPr="009F264D">
          <w:rPr>
            <w:sz w:val="24"/>
            <w:szCs w:val="24"/>
            <w:lang w:eastAsia="ru-RU"/>
          </w:rPr>
          <w:t>5.14</w:t>
        </w:r>
      </w:fldSimple>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F2FB7">
        <w:fldChar w:fldCharType="begin"/>
      </w:r>
      <w:r w:rsidR="006D05F2">
        <w:rPr>
          <w:sz w:val="24"/>
          <w:szCs w:val="24"/>
          <w:lang w:eastAsia="ru-RU"/>
        </w:rPr>
        <w:instrText xml:space="preserve"> REF _Ref467752316 \r \h </w:instrText>
      </w:r>
      <w:r w:rsidR="008F2FB7">
        <w:fldChar w:fldCharType="separate"/>
      </w:r>
      <w:r w:rsidR="009F264D">
        <w:rPr>
          <w:sz w:val="24"/>
          <w:szCs w:val="24"/>
          <w:lang w:eastAsia="ru-RU"/>
        </w:rPr>
        <w:t>5.15</w:t>
      </w:r>
      <w:r w:rsidR="008F2FB7">
        <w:fldChar w:fldCharType="end"/>
      </w:r>
      <w:r w:rsidRPr="00F21407">
        <w:rPr>
          <w:sz w:val="24"/>
          <w:szCs w:val="24"/>
        </w:rPr>
        <w:t xml:space="preserve">), в срок не позднее даты и времени окончания приема заявок, указанных в пункте </w:t>
      </w:r>
      <w:fldSimple w:instr=" REF _Ref440289953 \r \h  \* MERGEFORMAT ">
        <w:r w:rsidR="009F264D" w:rsidRPr="009F264D">
          <w:rPr>
            <w:sz w:val="24"/>
            <w:szCs w:val="24"/>
          </w:rPr>
          <w:t>3.4.1.3</w:t>
        </w:r>
      </w:fldSimple>
      <w:r w:rsidRPr="00F21407">
        <w:rPr>
          <w:sz w:val="24"/>
          <w:szCs w:val="24"/>
        </w:rPr>
        <w:t xml:space="preserve"> настоящей Документации, по адресу</w:t>
      </w:r>
      <w:r w:rsidR="00D74D3F" w:rsidRPr="00F21407">
        <w:rPr>
          <w:sz w:val="24"/>
          <w:szCs w:val="24"/>
        </w:rPr>
        <w:t xml:space="preserve">: </w:t>
      </w:r>
      <w:bookmarkStart w:id="558" w:name="_GoBack"/>
      <w:bookmarkEnd w:id="558"/>
      <w:r w:rsidR="00D74D3F" w:rsidRPr="00D74D3F">
        <w:rPr>
          <w:sz w:val="24"/>
          <w:szCs w:val="24"/>
        </w:rPr>
        <w:t xml:space="preserve">РФ, 308000, г. Белгород, ул. Преображенская, дом 42, </w:t>
      </w:r>
      <w:proofErr w:type="spellStart"/>
      <w:r w:rsidR="00D74D3F" w:rsidRPr="00D74D3F">
        <w:rPr>
          <w:sz w:val="24"/>
          <w:szCs w:val="24"/>
        </w:rPr>
        <w:t>каб</w:t>
      </w:r>
      <w:proofErr w:type="spellEnd"/>
      <w:r w:rsidR="00D74D3F" w:rsidRPr="00D74D3F">
        <w:rPr>
          <w:sz w:val="24"/>
          <w:szCs w:val="24"/>
        </w:rPr>
        <w:t xml:space="preserve">. №715, исполнительный сотрудник – </w:t>
      </w:r>
      <w:r w:rsidR="00D74D3F" w:rsidRPr="00D74D3F">
        <w:t>Горягина Татьяна Николаевна, контактный телефон: (4722) 58-17-51</w:t>
      </w:r>
      <w:r w:rsidR="00D74D3F" w:rsidRPr="00D74D3F">
        <w:rPr>
          <w:sz w:val="24"/>
          <w:szCs w:val="24"/>
        </w:rPr>
        <w:t xml:space="preserve">. </w:t>
      </w:r>
      <w:r w:rsidR="00CB510C" w:rsidRPr="00D74D3F">
        <w:rPr>
          <w:sz w:val="24"/>
          <w:szCs w:val="24"/>
        </w:rPr>
        <w:t xml:space="preserve">(либо </w:t>
      </w:r>
      <w:r w:rsidR="00D74D3F" w:rsidRPr="00D74D3F">
        <w:rPr>
          <w:sz w:val="24"/>
          <w:szCs w:val="24"/>
        </w:rPr>
        <w:t>Ермолова Ирина Валерьевна</w:t>
      </w:r>
      <w:r w:rsidR="00CB510C" w:rsidRPr="00D74D3F">
        <w:rPr>
          <w:sz w:val="24"/>
          <w:szCs w:val="24"/>
        </w:rPr>
        <w:t xml:space="preserve">), контактный телефон </w:t>
      </w:r>
      <w:r w:rsidR="00D74D3F" w:rsidRPr="00D74D3F">
        <w:t>: (4722) 58-17-81</w:t>
      </w:r>
      <w:r w:rsidRPr="00D74D3F">
        <w:rPr>
          <w:sz w:val="24"/>
          <w:szCs w:val="24"/>
        </w:rPr>
        <w:t>. Оригинал соглашения о неустойке должен быть надежно запечатан</w:t>
      </w:r>
      <w:r w:rsidRPr="00F21407">
        <w:rPr>
          <w:sz w:val="24"/>
          <w:szCs w:val="24"/>
        </w:rPr>
        <w:t xml:space="preserve">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fldSimple w:instr=" REF _Ref191386085 \r \h  \* MERGEFORMAT ">
        <w:r w:rsidR="009F264D" w:rsidRPr="009F264D">
          <w:rPr>
            <w:sz w:val="24"/>
            <w:szCs w:val="24"/>
          </w:rPr>
          <w:t>1.1.1</w:t>
        </w:r>
      </w:fldSimple>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fldSimple w:instr=" REF _Ref303323780 \r \h  \* MERGEFORMAT ">
        <w:r w:rsidR="009F264D" w:rsidRPr="009F264D">
          <w:rPr>
            <w:sz w:val="24"/>
            <w:szCs w:val="24"/>
          </w:rPr>
          <w:t>1.1.4</w:t>
        </w:r>
      </w:fldSimple>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fldSimple w:instr=" REF _Ref467752355 \r \h  \* MERGEFORMAT ">
        <w:r w:rsidR="009F264D" w:rsidRPr="009F264D">
          <w:rPr>
            <w:sz w:val="24"/>
            <w:szCs w:val="24"/>
          </w:rPr>
          <w:t>3.3.14.5</w:t>
        </w:r>
      </w:fldSimple>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59" w:name="_Ref442263553"/>
      <w:bookmarkStart w:id="560" w:name="_Ref442189545"/>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59"/>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F264D" w:rsidRPr="009F264D">
          <w:rPr>
            <w:szCs w:val="24"/>
          </w:rPr>
          <w:t>3.4.1.3</w:t>
        </w:r>
      </w:fldSimple>
      <w:r w:rsidRPr="009C78C3">
        <w:rPr>
          <w:szCs w:val="24"/>
        </w:rPr>
        <w:t xml:space="preserve">). В случае, если на момент истечения срока окончания приема Заявок (п. </w:t>
      </w:r>
      <w:fldSimple w:instr=" REF _Ref440289953 \r \h  \* MERGEFORMAT ">
        <w:r w:rsidR="009F264D" w:rsidRPr="009F264D">
          <w:rPr>
            <w:szCs w:val="24"/>
          </w:rPr>
          <w:t>3.4.1.3</w:t>
        </w:r>
      </w:fldSimple>
      <w:r w:rsidRPr="009C78C3">
        <w:rPr>
          <w:szCs w:val="24"/>
        </w:rPr>
        <w:t xml:space="preserve">) денежные средства, перечисляемые Участником в качестве обеспечения исполнения обязательств, связанных с участием в Запросе предложений и подачей </w:t>
      </w:r>
      <w:r w:rsidRPr="009C78C3">
        <w:rPr>
          <w:szCs w:val="24"/>
        </w:rPr>
        <w:lastRenderedPageBreak/>
        <w:t>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w:t>
      </w:r>
      <w:proofErr w:type="spellStart"/>
      <w:r w:rsidRPr="009C78C3">
        <w:rPr>
          <w:szCs w:val="24"/>
        </w:rPr>
        <w:t>извещения:____</w:t>
      </w:r>
      <w:proofErr w:type="spellEnd"/>
      <w:r w:rsidRPr="009C78C3">
        <w:rPr>
          <w:szCs w:val="24"/>
        </w:rPr>
        <w:t>.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BA2623">
        <w:rPr>
          <w:szCs w:val="24"/>
        </w:rPr>
        <w:t>платежного</w:t>
      </w:r>
      <w:r w:rsidRPr="00BA262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9F264D" w:rsidRPr="00BA2623">
          <w:rPr>
            <w:rFonts w:eastAsia="Calibri"/>
            <w:szCs w:val="24"/>
            <w:lang w:eastAsia="en-US"/>
          </w:rPr>
          <w:t>5.7</w:t>
        </w:r>
      </w:fldSimple>
      <w:r w:rsidRPr="00BA2623">
        <w:rPr>
          <w:rFonts w:eastAsia="Calibri"/>
          <w:szCs w:val="24"/>
          <w:lang w:eastAsia="en-US"/>
        </w:rPr>
        <w:t xml:space="preserve">) Участник обязан направить на электронную почту ведущему специалисту </w:t>
      </w:r>
      <w:r w:rsidR="00BA2623" w:rsidRPr="00BA2623">
        <w:t>отдела закупочной деятельности управления логистики и МТО филиала ПАО «МРСК Центра» - «Белгородэнерго»</w:t>
      </w:r>
      <w:r w:rsidRPr="00BA2623">
        <w:rPr>
          <w:rFonts w:eastAsia="Calibri"/>
          <w:szCs w:val="24"/>
          <w:lang w:eastAsia="en-US"/>
        </w:rPr>
        <w:t xml:space="preserve"> </w:t>
      </w:r>
      <w:proofErr w:type="spellStart"/>
      <w:r w:rsidR="00BA2623" w:rsidRPr="00BA2623">
        <w:t>Горягин</w:t>
      </w:r>
      <w:r w:rsidR="00925EC9">
        <w:t>ой</w:t>
      </w:r>
      <w:proofErr w:type="spellEnd"/>
      <w:r w:rsidR="00BA2623" w:rsidRPr="00BA2623">
        <w:t xml:space="preserve"> Татьян</w:t>
      </w:r>
      <w:r w:rsidR="00925EC9">
        <w:t>е</w:t>
      </w:r>
      <w:r w:rsidR="00BA2623" w:rsidRPr="00BA2623">
        <w:t xml:space="preserve"> Николаевн</w:t>
      </w:r>
      <w:r w:rsidR="00925EC9">
        <w:t>е</w:t>
      </w:r>
      <w:r w:rsidR="00BA2623" w:rsidRPr="00BA2623">
        <w:t xml:space="preserve">, контактный телефон: (4722) 58-17-51 или по адресу электронной почты: </w:t>
      </w:r>
      <w:hyperlink r:id="rId36" w:history="1">
        <w:r w:rsidR="00BA2623" w:rsidRPr="00BA2623">
          <w:rPr>
            <w:rStyle w:val="a7"/>
            <w:lang w:val="en-US"/>
          </w:rPr>
          <w:t>Goryagina</w:t>
        </w:r>
        <w:r w:rsidR="00BA2623" w:rsidRPr="00BA2623">
          <w:rPr>
            <w:rStyle w:val="a7"/>
          </w:rPr>
          <w:t>.</w:t>
        </w:r>
        <w:r w:rsidR="00BA2623" w:rsidRPr="00BA2623">
          <w:rPr>
            <w:rStyle w:val="a7"/>
            <w:lang w:val="en-US"/>
          </w:rPr>
          <w:t>TN</w:t>
        </w:r>
        <w:r w:rsidR="00BA2623" w:rsidRPr="00BA2623">
          <w:rPr>
            <w:rStyle w:val="a7"/>
          </w:rPr>
          <w:t>@</w:t>
        </w:r>
        <w:r w:rsidR="00BA2623" w:rsidRPr="00BA2623">
          <w:rPr>
            <w:rStyle w:val="a7"/>
            <w:lang w:val="en-US"/>
          </w:rPr>
          <w:t>mrsk</w:t>
        </w:r>
        <w:r w:rsidR="00BA2623" w:rsidRPr="00BA2623">
          <w:rPr>
            <w:rStyle w:val="a7"/>
          </w:rPr>
          <w:t>-1.</w:t>
        </w:r>
        <w:r w:rsidR="00BA2623" w:rsidRPr="00BA2623">
          <w:rPr>
            <w:rStyle w:val="a7"/>
            <w:lang w:val="en-US"/>
          </w:rPr>
          <w:t>ru</w:t>
        </w:r>
      </w:hyperlink>
      <w:r w:rsidRPr="00BA2623">
        <w:rPr>
          <w:rFonts w:eastAsia="Calibri"/>
          <w:szCs w:val="24"/>
          <w:lang w:eastAsia="en-US"/>
        </w:rPr>
        <w:t>.</w:t>
      </w:r>
      <w:r w:rsidR="00BA2623">
        <w:rPr>
          <w:rFonts w:eastAsia="Calibri"/>
          <w:szCs w:val="24"/>
          <w:lang w:eastAsia="en-US"/>
        </w:rPr>
        <w:t xml:space="preserve"> и</w:t>
      </w:r>
      <w:r w:rsidR="00BA2623" w:rsidRPr="00BA2623">
        <w:t xml:space="preserve"> </w:t>
      </w:r>
      <w:r w:rsidR="00925EC9">
        <w:t xml:space="preserve"> специалисту 1 категории </w:t>
      </w:r>
      <w:r w:rsidR="00925EC9" w:rsidRPr="00BA2623">
        <w:t>отдела закупочной деятельности управления логистики и МТО филиала ПАО «МРСК Центра» - «Белгородэнерго»</w:t>
      </w:r>
      <w:r w:rsidR="00925EC9">
        <w:t xml:space="preserve"> </w:t>
      </w:r>
      <w:r w:rsidR="00BA2623" w:rsidRPr="00441A42">
        <w:t>Ермолов</w:t>
      </w:r>
      <w:r w:rsidR="00925EC9">
        <w:t>ой</w:t>
      </w:r>
      <w:r w:rsidR="00BA2623" w:rsidRPr="00441A42">
        <w:t xml:space="preserve"> Ирин</w:t>
      </w:r>
      <w:r w:rsidR="00925EC9">
        <w:t>е</w:t>
      </w:r>
      <w:r w:rsidR="00BA2623" w:rsidRPr="00441A42">
        <w:t xml:space="preserve"> Валерьевн</w:t>
      </w:r>
      <w:r w:rsidR="00925EC9">
        <w:t>е</w:t>
      </w:r>
      <w:r w:rsidR="00BA2623" w:rsidRPr="00441A42">
        <w:t xml:space="preserve"> – контактный телефон: (4722) 58-17-81, адрес электронной почты: </w:t>
      </w:r>
      <w:hyperlink r:id="rId37" w:history="1">
        <w:r w:rsidR="00BA2623" w:rsidRPr="00441A42">
          <w:rPr>
            <w:rStyle w:val="a7"/>
          </w:rPr>
          <w:t>Ermolova.IV@mrsk-1.ru</w:t>
        </w:r>
      </w:hyperlink>
      <w:r w:rsidR="00BA2623" w:rsidRPr="008D1B83">
        <w:rPr>
          <w:bCs w:val="0"/>
          <w:szCs w:val="24"/>
        </w:rPr>
        <w:t>.</w:t>
      </w:r>
      <w:r w:rsidRPr="00BA2623">
        <w:rPr>
          <w:rFonts w:eastAsia="Calibri"/>
          <w:szCs w:val="24"/>
          <w:lang w:eastAsia="en-US"/>
        </w:rPr>
        <w:t xml:space="preserve"> Данные</w:t>
      </w:r>
      <w:r w:rsidRPr="009C78C3">
        <w:rPr>
          <w:rFonts w:eastAsia="Calibri"/>
          <w:szCs w:val="24"/>
          <w:lang w:eastAsia="en-US"/>
        </w:rPr>
        <w:t xml:space="preserve"> документы необходимо направить Заказчику </w:t>
      </w:r>
      <w:r w:rsidRPr="009C78C3">
        <w:rPr>
          <w:szCs w:val="24"/>
        </w:rPr>
        <w:t xml:space="preserve">до момента истечения срока окончания приема заявок (п. </w:t>
      </w:r>
      <w:fldSimple w:instr=" REF _Ref440289953 \r \h  \* MERGEFORMAT ">
        <w:r w:rsidR="009F264D" w:rsidRPr="009F264D">
          <w:rPr>
            <w:szCs w:val="24"/>
          </w:rPr>
          <w:t>3.4.1.3</w:t>
        </w:r>
      </w:fldSimple>
      <w:r w:rsidR="00925EC9">
        <w:rPr>
          <w:szCs w:val="24"/>
        </w:rPr>
        <w:t>),</w:t>
      </w:r>
      <w:r w:rsidR="00925EC9" w:rsidRPr="00925EC9">
        <w:rPr>
          <w:szCs w:val="24"/>
        </w:rPr>
        <w:t xml:space="preserve"> </w:t>
      </w:r>
      <w:r w:rsidR="00925EC9">
        <w:rPr>
          <w:szCs w:val="24"/>
        </w:rPr>
        <w:t xml:space="preserve"> а так же копию платежного поручения  обязательно приложить в состав заявки участника, предоставляемой на электронно-торговую площадку.</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1" w:name="_Ref469321316"/>
      <w:r w:rsidRPr="009C78C3">
        <w:rPr>
          <w:rFonts w:eastAsia="Calibri"/>
          <w:szCs w:val="24"/>
          <w:lang w:eastAsia="en-US"/>
        </w:rPr>
        <w:t>Реквизиты</w:t>
      </w:r>
      <w:r w:rsidRPr="009C78C3">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1"/>
    </w:p>
    <w:p w:rsidR="00BA2623" w:rsidRPr="00BA2623" w:rsidRDefault="00BA2623" w:rsidP="00BA2623">
      <w:pPr>
        <w:pStyle w:val="affffff0"/>
        <w:ind w:left="1134" w:firstLine="0"/>
        <w:rPr>
          <w:sz w:val="24"/>
          <w:szCs w:val="24"/>
        </w:rPr>
      </w:pPr>
      <w:r w:rsidRPr="00BA2623">
        <w:rPr>
          <w:sz w:val="24"/>
          <w:szCs w:val="24"/>
        </w:rPr>
        <w:t xml:space="preserve">Получатель платежа : Филиал ПАО «МРСК Центра» - «Белгородэнерго»: </w:t>
      </w:r>
    </w:p>
    <w:p w:rsidR="00BA2623" w:rsidRPr="00BA2623" w:rsidRDefault="00BA2623" w:rsidP="00BA2623">
      <w:pPr>
        <w:pStyle w:val="affffff0"/>
        <w:ind w:left="1134" w:firstLine="0"/>
        <w:rPr>
          <w:sz w:val="24"/>
          <w:szCs w:val="24"/>
        </w:rPr>
      </w:pPr>
      <w:r w:rsidRPr="00BA2623">
        <w:rPr>
          <w:sz w:val="24"/>
          <w:szCs w:val="24"/>
        </w:rPr>
        <w:t>Место расположения филиала ПАО «МРСК Центра»- «Белгородэнерго»:</w:t>
      </w:r>
    </w:p>
    <w:p w:rsidR="00BA2623" w:rsidRPr="00BA2623" w:rsidRDefault="00BA2623" w:rsidP="00BA2623">
      <w:pPr>
        <w:pStyle w:val="affffff0"/>
        <w:ind w:left="1134" w:firstLine="0"/>
        <w:rPr>
          <w:sz w:val="24"/>
          <w:szCs w:val="24"/>
        </w:rPr>
      </w:pPr>
      <w:r w:rsidRPr="00BA2623">
        <w:rPr>
          <w:sz w:val="24"/>
          <w:szCs w:val="24"/>
        </w:rPr>
        <w:t>308000 г. Белгород ул. Преображенская, д. 42</w:t>
      </w:r>
    </w:p>
    <w:p w:rsidR="00BA2623" w:rsidRPr="00BA2623" w:rsidRDefault="00BA2623" w:rsidP="00BA2623">
      <w:pPr>
        <w:pStyle w:val="affffff0"/>
        <w:ind w:left="1134" w:firstLine="0"/>
        <w:rPr>
          <w:sz w:val="24"/>
          <w:szCs w:val="24"/>
        </w:rPr>
      </w:pPr>
      <w:r w:rsidRPr="00BA2623">
        <w:rPr>
          <w:sz w:val="24"/>
          <w:szCs w:val="24"/>
        </w:rPr>
        <w:t>ИНН 6901067107/ КПП 312302001</w:t>
      </w:r>
    </w:p>
    <w:p w:rsidR="00BA2623" w:rsidRDefault="00BA2623" w:rsidP="00BA2623">
      <w:pPr>
        <w:pStyle w:val="aff6"/>
        <w:numPr>
          <w:ilvl w:val="0"/>
          <w:numId w:val="0"/>
        </w:numPr>
        <w:tabs>
          <w:tab w:val="left" w:pos="2127"/>
        </w:tabs>
        <w:spacing w:line="240" w:lineRule="auto"/>
        <w:ind w:left="1134"/>
        <w:rPr>
          <w:sz w:val="24"/>
          <w:szCs w:val="24"/>
        </w:rPr>
      </w:pPr>
      <w:proofErr w:type="spellStart"/>
      <w:r w:rsidRPr="0054060D">
        <w:rPr>
          <w:sz w:val="24"/>
          <w:szCs w:val="24"/>
        </w:rPr>
        <w:t>р</w:t>
      </w:r>
      <w:proofErr w:type="spellEnd"/>
      <w:r w:rsidRPr="0054060D">
        <w:rPr>
          <w:sz w:val="24"/>
          <w:szCs w:val="24"/>
        </w:rPr>
        <w:t>/с: 40702810107000008158  в  Белгородском отделении  № 8592  ПАО  Сбербанк БИК 041403633, к/с 30101810100000000633</w:t>
      </w:r>
    </w:p>
    <w:p w:rsidR="00BA2623" w:rsidRDefault="00BA2623" w:rsidP="006D05F2">
      <w:pPr>
        <w:pStyle w:val="aff6"/>
        <w:numPr>
          <w:ilvl w:val="0"/>
          <w:numId w:val="0"/>
        </w:numPr>
        <w:tabs>
          <w:tab w:val="left" w:pos="2127"/>
        </w:tabs>
        <w:spacing w:line="240" w:lineRule="auto"/>
        <w:ind w:left="2847"/>
      </w:pP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lastRenderedPageBreak/>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fldSimple w:instr=" REF _Ref306140451 \r \h  \* MERGEFORMAT ">
        <w:r w:rsidR="009F264D" w:rsidRPr="009F264D">
          <w:rPr>
            <w:sz w:val="24"/>
            <w:szCs w:val="24"/>
          </w:rPr>
          <w:t>3.14</w:t>
        </w:r>
      </w:fldSimple>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0"/>
      <w:bookmarkEnd w:id="562"/>
    </w:p>
    <w:p w:rsidR="00717F60" w:rsidRPr="00E71A48" w:rsidRDefault="00717F60" w:rsidP="00E71A48">
      <w:pPr>
        <w:pStyle w:val="2"/>
        <w:tabs>
          <w:tab w:val="clear" w:pos="0"/>
          <w:tab w:val="clear" w:pos="1700"/>
          <w:tab w:val="num" w:pos="709"/>
        </w:tabs>
        <w:spacing w:line="264" w:lineRule="auto"/>
      </w:pPr>
      <w:bookmarkStart w:id="563" w:name="_Ref305973214"/>
      <w:bookmarkStart w:id="564" w:name="_Toc471897533"/>
      <w:r w:rsidRPr="00E71A48">
        <w:t>Подача Заявок и их прием</w:t>
      </w:r>
      <w:bookmarkStart w:id="565" w:name="_Ref56229451"/>
      <w:bookmarkEnd w:id="534"/>
      <w:bookmarkEnd w:id="563"/>
      <w:bookmarkEnd w:id="564"/>
    </w:p>
    <w:p w:rsidR="00717F60" w:rsidRPr="00E71A48" w:rsidRDefault="00717F60" w:rsidP="00E71A48">
      <w:pPr>
        <w:pStyle w:val="3"/>
        <w:spacing w:line="264" w:lineRule="auto"/>
        <w:rPr>
          <w:szCs w:val="24"/>
        </w:rPr>
      </w:pPr>
      <w:bookmarkStart w:id="566" w:name="_Toc439323707"/>
      <w:bookmarkStart w:id="567" w:name="_Toc440361341"/>
      <w:bookmarkStart w:id="568" w:name="_Toc440376096"/>
      <w:bookmarkStart w:id="569" w:name="_Toc440376223"/>
      <w:bookmarkStart w:id="570" w:name="_Toc440382488"/>
      <w:bookmarkStart w:id="571" w:name="_Toc440447158"/>
      <w:bookmarkStart w:id="572" w:name="_Toc440620838"/>
      <w:bookmarkStart w:id="573" w:name="_Toc440631473"/>
      <w:bookmarkStart w:id="574" w:name="_Toc440875713"/>
      <w:bookmarkStart w:id="575" w:name="_Toc441131737"/>
      <w:bookmarkStart w:id="576" w:name="_Toc465865178"/>
      <w:bookmarkStart w:id="577" w:name="_Toc468976323"/>
      <w:bookmarkStart w:id="578" w:name="_Toc469483052"/>
      <w:bookmarkStart w:id="579" w:name="_Toc471897534"/>
      <w:r w:rsidRPr="00E71A48">
        <w:rPr>
          <w:szCs w:val="24"/>
        </w:rPr>
        <w:t>Подача Заявок через ЭТП</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0"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w:t>
      </w:r>
      <w:r w:rsidR="002B5044" w:rsidRPr="00925EC9">
        <w:rPr>
          <w:b/>
          <w:bCs w:val="0"/>
          <w:sz w:val="24"/>
          <w:szCs w:val="24"/>
        </w:rPr>
        <w:t xml:space="preserve">часов 00 минут </w:t>
      </w:r>
      <w:r w:rsidR="00925EC9" w:rsidRPr="00925EC9">
        <w:rPr>
          <w:b/>
          <w:bCs w:val="0"/>
          <w:sz w:val="24"/>
          <w:szCs w:val="24"/>
        </w:rPr>
        <w:t>0</w:t>
      </w:r>
      <w:r w:rsidR="008B1BCA">
        <w:rPr>
          <w:b/>
          <w:bCs w:val="0"/>
          <w:sz w:val="24"/>
          <w:szCs w:val="24"/>
        </w:rPr>
        <w:t>8</w:t>
      </w:r>
      <w:r w:rsidR="002B5044" w:rsidRPr="00925EC9">
        <w:rPr>
          <w:b/>
          <w:bCs w:val="0"/>
          <w:sz w:val="24"/>
          <w:szCs w:val="24"/>
        </w:rPr>
        <w:t xml:space="preserve"> </w:t>
      </w:r>
      <w:r w:rsidR="00925EC9" w:rsidRPr="00925EC9">
        <w:rPr>
          <w:b/>
          <w:bCs w:val="0"/>
          <w:sz w:val="24"/>
          <w:szCs w:val="24"/>
        </w:rPr>
        <w:t>февраля</w:t>
      </w:r>
      <w:r w:rsidR="002B5044" w:rsidRPr="00925EC9">
        <w:rPr>
          <w:b/>
          <w:bCs w:val="0"/>
          <w:sz w:val="24"/>
          <w:szCs w:val="24"/>
        </w:rPr>
        <w:t xml:space="preserve"> </w:t>
      </w:r>
      <w:r w:rsidR="00931156" w:rsidRPr="00925EC9">
        <w:rPr>
          <w:b/>
          <w:bCs w:val="0"/>
          <w:sz w:val="24"/>
          <w:szCs w:val="24"/>
        </w:rPr>
        <w:t>2017</w:t>
      </w:r>
      <w:r w:rsidR="002B5044" w:rsidRPr="00925EC9">
        <w:rPr>
          <w:b/>
          <w:bCs w:val="0"/>
          <w:sz w:val="24"/>
          <w:szCs w:val="24"/>
        </w:rPr>
        <w:t xml:space="preserve"> года</w:t>
      </w:r>
      <w:r w:rsidR="00BF60B6" w:rsidRPr="00925EC9">
        <w:rPr>
          <w:b/>
          <w:bCs w:val="0"/>
          <w:sz w:val="24"/>
          <w:szCs w:val="24"/>
        </w:rPr>
        <w:t xml:space="preserve">, </w:t>
      </w:r>
      <w:r w:rsidR="00BF60B6" w:rsidRPr="00925EC9">
        <w:rPr>
          <w:bCs w:val="0"/>
          <w:sz w:val="24"/>
          <w:szCs w:val="24"/>
        </w:rPr>
        <w:t xml:space="preserve">при этом предложенная Участником в Письме о подаче оферты </w:t>
      </w:r>
      <w:r w:rsidR="00BF60B6" w:rsidRPr="00925EC9">
        <w:rPr>
          <w:bCs w:val="0"/>
          <w:spacing w:val="-2"/>
          <w:sz w:val="24"/>
          <w:szCs w:val="24"/>
        </w:rPr>
        <w:t>(под</w:t>
      </w:r>
      <w:r w:rsidR="00BF60B6" w:rsidRPr="00925EC9">
        <w:rPr>
          <w:bCs w:val="0"/>
          <w:sz w:val="24"/>
          <w:szCs w:val="24"/>
        </w:rPr>
        <w:t xml:space="preserve">раздел </w:t>
      </w:r>
      <w:fldSimple w:instr=" REF _Ref55336310 \r \h  \* MERGEFORMAT ">
        <w:r w:rsidR="009F264D" w:rsidRPr="00925EC9">
          <w:rPr>
            <w:bCs w:val="0"/>
            <w:sz w:val="24"/>
            <w:szCs w:val="24"/>
          </w:rPr>
          <w:t>5.1</w:t>
        </w:r>
      </w:fldSimple>
      <w:r w:rsidR="00BF60B6" w:rsidRPr="00925EC9">
        <w:rPr>
          <w:bCs w:val="0"/>
          <w:sz w:val="24"/>
          <w:szCs w:val="24"/>
          <w:lang w:eastAsia="ru-RU"/>
        </w:rPr>
        <w:t>)</w:t>
      </w:r>
      <w:r w:rsidR="00BF60B6" w:rsidRPr="00925EC9">
        <w:rPr>
          <w:bCs w:val="0"/>
          <w:sz w:val="24"/>
          <w:szCs w:val="24"/>
        </w:rPr>
        <w:t xml:space="preserve"> цена должна соответствовать цене, указанной Участни</w:t>
      </w:r>
      <w:r w:rsidR="00EF1023" w:rsidRPr="00925EC9">
        <w:rPr>
          <w:bCs w:val="0"/>
          <w:sz w:val="24"/>
          <w:szCs w:val="24"/>
        </w:rPr>
        <w:t>ком на «котировочной</w:t>
      </w:r>
      <w:r w:rsidR="00EF1023">
        <w:rPr>
          <w:bCs w:val="0"/>
          <w:sz w:val="24"/>
          <w:szCs w:val="24"/>
        </w:rPr>
        <w:t xml:space="preserve"> доске» ЭТП</w:t>
      </w:r>
      <w:r w:rsidR="00717F60" w:rsidRPr="00BF60B6">
        <w:rPr>
          <w:bCs w:val="0"/>
          <w:sz w:val="24"/>
          <w:szCs w:val="24"/>
        </w:rPr>
        <w:t>.</w:t>
      </w:r>
      <w:bookmarkEnd w:id="580"/>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F264D" w:rsidRPr="009F264D">
          <w:rPr>
            <w:bCs w:val="0"/>
            <w:sz w:val="24"/>
            <w:szCs w:val="24"/>
          </w:rPr>
          <w:t>3.4.1.3</w:t>
        </w:r>
      </w:fldSimple>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1" w:name="_Ref115077798"/>
      <w:bookmarkStart w:id="582" w:name="_Toc439323708"/>
      <w:bookmarkStart w:id="583" w:name="_Toc440361342"/>
      <w:bookmarkStart w:id="584" w:name="_Toc440376097"/>
      <w:bookmarkStart w:id="585" w:name="_Toc440376224"/>
      <w:bookmarkStart w:id="586" w:name="_Toc440382489"/>
      <w:bookmarkStart w:id="587" w:name="_Toc440447159"/>
      <w:bookmarkStart w:id="588" w:name="_Toc440620839"/>
      <w:bookmarkStart w:id="589" w:name="_Toc440631474"/>
      <w:bookmarkStart w:id="590" w:name="_Toc440875714"/>
      <w:bookmarkStart w:id="591" w:name="_Toc441131738"/>
      <w:bookmarkStart w:id="592" w:name="_Toc465865179"/>
      <w:bookmarkStart w:id="593" w:name="_Toc468976324"/>
      <w:bookmarkStart w:id="594" w:name="_Toc469483053"/>
      <w:bookmarkStart w:id="595"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bookmarkEnd w:id="565"/>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w:t>
      </w:r>
      <w:r w:rsidRPr="009C78C3">
        <w:rPr>
          <w:bCs w:val="0"/>
          <w:sz w:val="24"/>
          <w:szCs w:val="24"/>
        </w:rPr>
        <w:lastRenderedPageBreak/>
        <w:t>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fldSimple w:instr=" REF _Ref440272256 \r \h  \* MERGEFORMAT ">
        <w:r w:rsidR="009F264D" w:rsidRPr="009F264D">
          <w:rPr>
            <w:sz w:val="24"/>
            <w:szCs w:val="24"/>
          </w:rPr>
          <w:t>5.14</w:t>
        </w:r>
      </w:fldSimple>
      <w:r w:rsidR="006D05F2" w:rsidRPr="009C78C3">
        <w:rPr>
          <w:sz w:val="24"/>
          <w:szCs w:val="24"/>
        </w:rPr>
        <w:t xml:space="preserve">) и Расписки сдачи-приемки соглашения о неустойке (подраздел </w:t>
      </w:r>
      <w:fldSimple w:instr=" REF _Ref467752394 \r \h  \* MERGEFORMAT ">
        <w:r w:rsidR="009F264D" w:rsidRPr="009F264D">
          <w:rPr>
            <w:sz w:val="24"/>
            <w:szCs w:val="24"/>
          </w:rPr>
          <w:t>5.15</w:t>
        </w:r>
      </w:fldSimple>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6" w:name="_Ref303683883"/>
      <w:bookmarkStart w:id="597" w:name="_Toc471897536"/>
      <w:r w:rsidRPr="009C78C3">
        <w:t xml:space="preserve">Изменение и отзыв </w:t>
      </w:r>
      <w:r w:rsidR="004B5EB3" w:rsidRPr="009C78C3">
        <w:t>Заявк</w:t>
      </w:r>
      <w:r w:rsidRPr="009C78C3">
        <w:t>и</w:t>
      </w:r>
      <w:bookmarkEnd w:id="596"/>
      <w:bookmarkEnd w:id="597"/>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598" w:name="_Ref305973250"/>
      <w:r w:rsidRPr="009C78C3">
        <w:rPr>
          <w:bCs w:val="0"/>
          <w:sz w:val="24"/>
          <w:szCs w:val="24"/>
        </w:rPr>
        <w:t xml:space="preserve">До окончания срока подачи заявок (п. </w:t>
      </w:r>
      <w:fldSimple w:instr=" REF _Ref440289953 \r \h  \* MERGEFORMAT ">
        <w:r w:rsidR="009F264D" w:rsidRPr="009F264D">
          <w:rPr>
            <w:bCs w:val="0"/>
            <w:sz w:val="24"/>
            <w:szCs w:val="24"/>
          </w:rPr>
          <w:t>3.4.1.3</w:t>
        </w:r>
      </w:fldSimple>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fldSimple w:instr=" REF _Ref440289953 \r \h  \* MERGEFORMAT ">
        <w:r w:rsidR="009F264D" w:rsidRPr="009F264D">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009F264D" w:rsidRPr="009F264D">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F264D" w:rsidRPr="009F264D">
          <w:rPr>
            <w:sz w:val="24"/>
            <w:szCs w:val="24"/>
          </w:rPr>
          <w:t>3.3.1.6</w:t>
        </w:r>
      </w:fldSimple>
      <w:r w:rsidRPr="00223D18">
        <w:rPr>
          <w:sz w:val="24"/>
          <w:szCs w:val="24"/>
        </w:rPr>
        <w:t xml:space="preserve">, </w:t>
      </w:r>
      <w:fldSimple w:instr=" REF _Ref195087786 \r \h  \* MERGEFORMAT ">
        <w:r w:rsidR="009F264D" w:rsidRPr="009F264D">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599" w:name="_Ref468195580"/>
      <w:bookmarkStart w:id="600" w:name="_Ref468195629"/>
      <w:bookmarkStart w:id="601" w:name="_Toc471897537"/>
      <w:r w:rsidRPr="00E71A48">
        <w:t>Оценка Заявок и проведение переговоров</w:t>
      </w:r>
      <w:bookmarkEnd w:id="598"/>
      <w:bookmarkEnd w:id="599"/>
      <w:bookmarkEnd w:id="600"/>
      <w:bookmarkEnd w:id="601"/>
      <w:r w:rsidRPr="00E71A48">
        <w:t xml:space="preserve"> </w:t>
      </w:r>
    </w:p>
    <w:p w:rsidR="00717F60" w:rsidRPr="00E71A48" w:rsidRDefault="00717F60" w:rsidP="00E71A48">
      <w:pPr>
        <w:pStyle w:val="3"/>
        <w:spacing w:line="264" w:lineRule="auto"/>
        <w:rPr>
          <w:szCs w:val="24"/>
        </w:rPr>
      </w:pPr>
      <w:bookmarkStart w:id="602" w:name="_Toc439323711"/>
      <w:bookmarkStart w:id="603" w:name="_Toc440361345"/>
      <w:bookmarkStart w:id="604" w:name="_Toc440376100"/>
      <w:bookmarkStart w:id="605" w:name="_Toc440376227"/>
      <w:bookmarkStart w:id="606" w:name="_Toc440382492"/>
      <w:bookmarkStart w:id="607" w:name="_Toc440447162"/>
      <w:bookmarkStart w:id="608" w:name="_Toc440620842"/>
      <w:bookmarkStart w:id="609" w:name="_Toc440631477"/>
      <w:bookmarkStart w:id="610" w:name="_Toc440875717"/>
      <w:bookmarkStart w:id="611" w:name="_Toc441131741"/>
      <w:bookmarkStart w:id="612" w:name="_Toc465865182"/>
      <w:bookmarkStart w:id="613" w:name="_Toc468976327"/>
      <w:bookmarkStart w:id="614" w:name="_Toc469483056"/>
      <w:bookmarkStart w:id="615" w:name="_Toc471897538"/>
      <w:r w:rsidRPr="00E71A48">
        <w:rPr>
          <w:szCs w:val="24"/>
        </w:rPr>
        <w:t>Общие положения</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9F264D" w:rsidRPr="009F264D">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9F264D" w:rsidRPr="009F264D">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9F264D" w:rsidRPr="009F264D">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616" w:name="_Ref93089454"/>
      <w:bookmarkStart w:id="617" w:name="_Toc439323712"/>
      <w:bookmarkStart w:id="618" w:name="_Toc440361346"/>
      <w:bookmarkStart w:id="619" w:name="_Toc440376101"/>
      <w:bookmarkStart w:id="620" w:name="_Toc440376228"/>
      <w:bookmarkStart w:id="621" w:name="_Toc440382493"/>
      <w:bookmarkStart w:id="622" w:name="_Toc440447163"/>
      <w:bookmarkStart w:id="623" w:name="_Toc440620843"/>
      <w:bookmarkStart w:id="624" w:name="_Toc440631478"/>
      <w:bookmarkStart w:id="625" w:name="_Toc440875718"/>
      <w:bookmarkStart w:id="626" w:name="_Toc441131742"/>
      <w:bookmarkStart w:id="627" w:name="_Toc465865183"/>
      <w:bookmarkStart w:id="628" w:name="_Toc468976328"/>
      <w:bookmarkStart w:id="629" w:name="_Toc469483057"/>
      <w:bookmarkStart w:id="630" w:name="_Toc471897539"/>
      <w:r w:rsidRPr="00E71A48">
        <w:rPr>
          <w:szCs w:val="24"/>
        </w:rPr>
        <w:t>Отборочная стадия</w:t>
      </w:r>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w:t>
      </w:r>
      <w:r w:rsidRPr="00E71A48">
        <w:rPr>
          <w:bCs w:val="0"/>
          <w:sz w:val="24"/>
          <w:szCs w:val="24"/>
        </w:rPr>
        <w:lastRenderedPageBreak/>
        <w:t xml:space="preserve">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1"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1"/>
      <w:bookmarkEnd w:id="632"/>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fldSimple w:instr=" REF _Ref444180906 \r \h  \* MERGEFORMAT ">
        <w:r w:rsidR="009F264D" w:rsidRPr="009F264D">
          <w:rPr>
            <w:sz w:val="24"/>
            <w:szCs w:val="24"/>
          </w:rPr>
          <w:t>5.12</w:t>
        </w:r>
      </w:fldSimple>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F264D" w:rsidRPr="009F264D">
          <w:rPr>
            <w:sz w:val="24"/>
            <w:szCs w:val="24"/>
          </w:rPr>
          <w:t>3.3.14</w:t>
        </w:r>
      </w:fldSimple>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с нарушением порядка подачи Заявок, установленного в настоящей документации;</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w:t>
      </w:r>
      <w:r w:rsidRPr="008B51A2">
        <w:rPr>
          <w:sz w:val="24"/>
          <w:szCs w:val="24"/>
        </w:rPr>
        <w:lastRenderedPageBreak/>
        <w:t xml:space="preserve">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9F264D" w:rsidRPr="009F264D">
          <w:rPr>
            <w:sz w:val="24"/>
            <w:szCs w:val="24"/>
          </w:rPr>
          <w:t>3.3.14</w:t>
        </w:r>
      </w:fldSimple>
      <w:r w:rsidR="007F3FB7" w:rsidRPr="00E71A48">
        <w:rPr>
          <w:sz w:val="24"/>
          <w:szCs w:val="24"/>
        </w:rPr>
        <w:t>).</w:t>
      </w:r>
      <w:bookmarkEnd w:id="633"/>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4" w:name="_Ref303670674"/>
      <w:bookmarkStart w:id="635" w:name="_Toc439323713"/>
      <w:bookmarkStart w:id="636" w:name="_Toc440361347"/>
      <w:bookmarkStart w:id="637" w:name="_Toc440376102"/>
      <w:bookmarkStart w:id="638" w:name="_Toc440376229"/>
      <w:bookmarkStart w:id="639" w:name="_Toc440382494"/>
      <w:bookmarkStart w:id="640" w:name="_Toc440447164"/>
      <w:bookmarkStart w:id="641" w:name="_Toc440620844"/>
      <w:bookmarkStart w:id="642" w:name="_Toc440631479"/>
      <w:bookmarkStart w:id="643" w:name="_Toc440875719"/>
      <w:bookmarkStart w:id="644" w:name="_Toc441131743"/>
      <w:bookmarkStart w:id="645" w:name="_Toc465865184"/>
      <w:bookmarkStart w:id="646" w:name="_Toc468976329"/>
      <w:bookmarkStart w:id="647" w:name="_Toc469483058"/>
      <w:bookmarkStart w:id="648" w:name="_Toc471897540"/>
      <w:r w:rsidRPr="00E71A48">
        <w:rPr>
          <w:szCs w:val="24"/>
        </w:rPr>
        <w:t>Проведение переговоров</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49" w:name="_Ref306138385"/>
      <w:bookmarkStart w:id="650" w:name="_Toc439323714"/>
      <w:bookmarkStart w:id="651" w:name="_Toc440361348"/>
      <w:bookmarkStart w:id="652" w:name="_Toc440376103"/>
      <w:bookmarkStart w:id="653" w:name="_Toc440376230"/>
      <w:bookmarkStart w:id="654" w:name="_Toc440382495"/>
      <w:bookmarkStart w:id="655" w:name="_Toc440447165"/>
      <w:bookmarkStart w:id="656" w:name="_Toc440620845"/>
      <w:bookmarkStart w:id="657" w:name="_Toc440631480"/>
      <w:bookmarkStart w:id="658" w:name="_Toc440875720"/>
      <w:bookmarkStart w:id="659" w:name="_Toc441131744"/>
      <w:bookmarkStart w:id="660" w:name="_Toc465865185"/>
      <w:bookmarkStart w:id="661" w:name="_Toc468976330"/>
      <w:bookmarkStart w:id="662" w:name="_Toc469483059"/>
      <w:bookmarkStart w:id="663" w:name="_Toc471897541"/>
      <w:r w:rsidRPr="00E71A48">
        <w:rPr>
          <w:szCs w:val="24"/>
        </w:rPr>
        <w:t>Оценочная стадия</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r w:rsidRPr="00224D1B">
        <w:rPr>
          <w:sz w:val="24"/>
          <w:szCs w:val="24"/>
        </w:rPr>
        <w:t xml:space="preserve"> </w:t>
      </w:r>
      <w:r w:rsidR="00845038"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fldSimple w:instr=" REF _Ref471897245 \r \h  \* MERGEFORMAT ">
        <w:r w:rsidR="00B218BA" w:rsidRPr="00224D1B">
          <w:rPr>
            <w:sz w:val="24"/>
            <w:szCs w:val="24"/>
          </w:rPr>
          <w:t>3.8</w:t>
        </w:r>
      </w:fldSimple>
      <w:r w:rsidR="00845038" w:rsidRPr="00224D1B">
        <w:rPr>
          <w:sz w:val="24"/>
          <w:szCs w:val="24"/>
        </w:rPr>
        <w:t xml:space="preserve"> Закупочной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4" w:name="_Ref303250967"/>
      <w:bookmarkStart w:id="665" w:name="_Toc305697378"/>
      <w:bookmarkStart w:id="666" w:name="_Toc471897542"/>
      <w:bookmarkStart w:id="667" w:name="_Toc255985696"/>
      <w:r w:rsidRPr="00E71A48">
        <w:t>Аукционная процедура понижени</w:t>
      </w:r>
      <w:r w:rsidR="00E60F8E" w:rsidRPr="00E71A48">
        <w:t>я</w:t>
      </w:r>
      <w:r w:rsidRPr="00E71A48">
        <w:t xml:space="preserve"> цены (переторжка)</w:t>
      </w:r>
      <w:bookmarkEnd w:id="664"/>
      <w:bookmarkEnd w:id="665"/>
      <w:bookmarkEnd w:id="666"/>
      <w:r w:rsidRPr="00E71A48">
        <w:t xml:space="preserve"> </w:t>
      </w:r>
    </w:p>
    <w:bookmarkEnd w:id="667"/>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8"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68"/>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69"/>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lastRenderedPageBreak/>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fldSimple w:instr=" REF _Ref465864060 \r \h  \* MERGEFORMAT ">
        <w:r w:rsidR="009F264D" w:rsidRPr="009F264D">
          <w:rPr>
            <w:iCs/>
            <w:sz w:val="24"/>
            <w:szCs w:val="24"/>
            <w:lang w:eastAsia="ru-RU"/>
          </w:rPr>
          <w:t>3.7.9</w:t>
        </w:r>
      </w:fldSimple>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F264D" w:rsidRPr="009F264D">
          <w:rPr>
            <w:iCs/>
            <w:sz w:val="24"/>
            <w:szCs w:val="24"/>
            <w:lang w:eastAsia="ru-RU"/>
          </w:rPr>
          <w:t>3.7.3</w:t>
        </w:r>
      </w:fldSimple>
      <w:r w:rsidRPr="008B51A2">
        <w:rPr>
          <w:iCs/>
          <w:sz w:val="24"/>
          <w:szCs w:val="24"/>
          <w:lang w:eastAsia="ru-RU"/>
        </w:rPr>
        <w:t xml:space="preserve"> - </w:t>
      </w:r>
      <w:fldSimple w:instr=" REF _Ref306353005 \r \h  \* MERGEFORMAT ">
        <w:r w:rsidR="009F264D" w:rsidRPr="009F264D">
          <w:rPr>
            <w:iCs/>
            <w:sz w:val="24"/>
            <w:szCs w:val="24"/>
            <w:lang w:eastAsia="ru-RU"/>
          </w:rPr>
          <w:t>3.7.5</w:t>
        </w:r>
      </w:fldSimple>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0"/>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1" w:name="_Ref465847813"/>
      <w:bookmarkStart w:id="672"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1"/>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2"/>
      <w:r w:rsidRPr="00E71A48">
        <w:rPr>
          <w:sz w:val="24"/>
          <w:szCs w:val="24"/>
          <w:lang w:eastAsia="ru-RU"/>
        </w:rPr>
        <w:t xml:space="preserve"> </w:t>
      </w:r>
    </w:p>
    <w:p w:rsidR="008471C7" w:rsidRPr="00925EC9"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25EC9">
        <w:rPr>
          <w:sz w:val="24"/>
          <w:szCs w:val="24"/>
        </w:rPr>
        <w:t xml:space="preserve">Если при проведении любого из этапов </w:t>
      </w:r>
      <w:r w:rsidRPr="00925EC9">
        <w:rPr>
          <w:bCs w:val="0"/>
          <w:sz w:val="24"/>
          <w:szCs w:val="24"/>
        </w:rPr>
        <w:t xml:space="preserve">Аукционной процедуры на понижение цены (переторжки) Участник предложил </w:t>
      </w:r>
      <w:r w:rsidRPr="00925EC9">
        <w:rPr>
          <w:rFonts w:eastAsia="Times New Roman,Italic"/>
          <w:bCs w:val="0"/>
          <w:iCs/>
          <w:sz w:val="24"/>
          <w:szCs w:val="24"/>
        </w:rPr>
        <w:t>демпинговую цену договора (цену лота)</w:t>
      </w:r>
      <w:r w:rsidRPr="00925EC9">
        <w:rPr>
          <w:sz w:val="24"/>
          <w:szCs w:val="24"/>
        </w:rPr>
        <w:t xml:space="preserve">, то к </w:t>
      </w:r>
      <w:r w:rsidRPr="00925EC9">
        <w:rPr>
          <w:rFonts w:eastAsia="Times New Roman,Italic"/>
          <w:bCs w:val="0"/>
          <w:iCs/>
          <w:sz w:val="24"/>
          <w:szCs w:val="24"/>
        </w:rPr>
        <w:t xml:space="preserve">Участнику будут применены антидемпинговые меры, предусмотренные п. </w:t>
      </w:r>
      <w:fldSimple w:instr=" REF _Ref465670219 \r \h  \* MERGEFORMAT ">
        <w:r w:rsidR="009F264D" w:rsidRPr="00925EC9">
          <w:rPr>
            <w:rFonts w:eastAsia="Times New Roman,Italic"/>
            <w:bCs w:val="0"/>
            <w:iCs/>
            <w:sz w:val="24"/>
            <w:szCs w:val="24"/>
          </w:rPr>
          <w:t>3.11</w:t>
        </w:r>
      </w:fldSimple>
      <w:r w:rsidRPr="00925EC9">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fldSimple w:instr=" REF _Ref468976069 \r \h  \* MERGEFORMAT ">
        <w:r w:rsidR="009F264D" w:rsidRPr="00925EC9">
          <w:rPr>
            <w:rFonts w:eastAsia="Times New Roman,Italic"/>
            <w:bCs w:val="0"/>
            <w:iCs/>
            <w:sz w:val="24"/>
            <w:szCs w:val="24"/>
          </w:rPr>
          <w:t>3.7.8</w:t>
        </w:r>
      </w:fldSimple>
      <w:r w:rsidRPr="00925EC9">
        <w:rPr>
          <w:rFonts w:eastAsia="Times New Roman,Italic"/>
          <w:bCs w:val="0"/>
          <w:iCs/>
          <w:sz w:val="24"/>
          <w:szCs w:val="24"/>
        </w:rPr>
        <w:t xml:space="preserve">, предоставляет документы, предусмотренные подпунктом </w:t>
      </w:r>
      <w:fldSimple w:instr=" REF _Ref465675151 \r \h  \* MERGEFORMAT ">
        <w:r w:rsidR="009F264D" w:rsidRPr="00925EC9">
          <w:rPr>
            <w:rFonts w:eastAsia="Times New Roman,Italic"/>
            <w:bCs w:val="0"/>
            <w:iCs/>
            <w:sz w:val="24"/>
            <w:szCs w:val="24"/>
          </w:rPr>
          <w:t>3.11.2</w:t>
        </w:r>
      </w:fldSimple>
      <w:r w:rsidRPr="00925EC9">
        <w:rPr>
          <w:rFonts w:eastAsia="Times New Roman,Italic"/>
          <w:bCs w:val="0"/>
          <w:iCs/>
          <w:sz w:val="24"/>
          <w:szCs w:val="24"/>
        </w:rPr>
        <w:t xml:space="preserve"> документации.</w:t>
      </w:r>
    </w:p>
    <w:p w:rsidR="008471C7" w:rsidRPr="00925EC9"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25EC9">
        <w:rPr>
          <w:sz w:val="24"/>
          <w:szCs w:val="24"/>
        </w:rPr>
        <w:t>Если по итогам вскрытия конвертов с заявками, либо завершения аукционной процедуры на понижение цены (переторжки) У</w:t>
      </w:r>
      <w:r w:rsidRPr="00925EC9">
        <w:rPr>
          <w:bCs w:val="0"/>
          <w:sz w:val="24"/>
          <w:szCs w:val="24"/>
        </w:rPr>
        <w:t xml:space="preserve">частник предложил </w:t>
      </w:r>
      <w:r w:rsidRPr="00925EC9">
        <w:rPr>
          <w:rFonts w:eastAsia="Times New Roman,Italic"/>
          <w:bCs w:val="0"/>
          <w:iCs/>
          <w:sz w:val="24"/>
          <w:szCs w:val="24"/>
        </w:rPr>
        <w:t>демпинговую цену Договора (цену лота)</w:t>
      </w:r>
      <w:r w:rsidRPr="00925EC9">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925EC9">
        <w:rPr>
          <w:rFonts w:eastAsia="Times New Roman,Italic"/>
          <w:bCs w:val="0"/>
          <w:iCs/>
          <w:sz w:val="24"/>
          <w:szCs w:val="24"/>
        </w:rPr>
        <w:t xml:space="preserve">документы, предусмотренные подпунктом </w:t>
      </w:r>
      <w:fldSimple w:instr=" REF _Ref465675151 \r \h  \* MERGEFORMAT ">
        <w:r w:rsidR="009F264D" w:rsidRPr="00925EC9">
          <w:rPr>
            <w:rFonts w:eastAsia="Times New Roman,Italic"/>
            <w:bCs w:val="0"/>
            <w:iCs/>
            <w:sz w:val="24"/>
            <w:szCs w:val="24"/>
          </w:rPr>
          <w:t>3.11.2</w:t>
        </w:r>
      </w:fldSimple>
      <w:r w:rsidRPr="00925EC9">
        <w:rPr>
          <w:rFonts w:eastAsia="Times New Roman,Italic"/>
          <w:bCs w:val="0"/>
          <w:iCs/>
          <w:sz w:val="24"/>
          <w:szCs w:val="24"/>
        </w:rPr>
        <w:t xml:space="preserve"> документации предоставляются повторно.</w:t>
      </w:r>
    </w:p>
    <w:p w:rsidR="00845038" w:rsidRPr="00925EC9" w:rsidRDefault="00845038" w:rsidP="00845038">
      <w:pPr>
        <w:widowControl w:val="0"/>
        <w:suppressAutoHyphens w:val="0"/>
        <w:overflowPunct w:val="0"/>
        <w:autoSpaceDE w:val="0"/>
        <w:autoSpaceDN w:val="0"/>
        <w:adjustRightInd w:val="0"/>
        <w:spacing w:line="264" w:lineRule="auto"/>
        <w:rPr>
          <w:sz w:val="24"/>
          <w:szCs w:val="24"/>
          <w:lang w:eastAsia="ru-RU"/>
        </w:rPr>
      </w:pPr>
    </w:p>
    <w:p w:rsidR="00845038" w:rsidRPr="00845038" w:rsidRDefault="00845038" w:rsidP="00845038">
      <w:pPr>
        <w:pStyle w:val="2"/>
        <w:tabs>
          <w:tab w:val="clear" w:pos="1700"/>
          <w:tab w:val="left" w:pos="709"/>
        </w:tabs>
        <w:spacing w:line="264" w:lineRule="auto"/>
      </w:pPr>
      <w:bookmarkStart w:id="673" w:name="_Ref471897245"/>
      <w:bookmarkStart w:id="674" w:name="_Toc471897543"/>
      <w:bookmarkStart w:id="675" w:name="_Ref303681924"/>
      <w:bookmarkStart w:id="676" w:name="_Ref303683914"/>
      <w:r w:rsidRPr="00845038">
        <w:lastRenderedPageBreak/>
        <w:t>О приоритете закупки работ, выполняемых российскими лицами, по отношению к работам, выполняемым иностранными лицами</w:t>
      </w:r>
      <w:bookmarkEnd w:id="673"/>
      <w:bookmarkEnd w:id="674"/>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925EC9"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r w:rsidRPr="00224D1B">
        <w:rPr>
          <w:i/>
          <w:sz w:val="24"/>
          <w:szCs w:val="24"/>
          <w:lang w:val="en-US"/>
        </w:rPr>
        <w:t>k</w:t>
      </w:r>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w:t>
      </w:r>
      <w:r w:rsidRPr="00925EC9">
        <w:rPr>
          <w:sz w:val="24"/>
          <w:szCs w:val="24"/>
        </w:rPr>
        <w:t>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925EC9"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925EC9">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fldSimple w:instr=" REF _Ref303251044 \r \h  \* MERGEFORMAT ">
        <w:r w:rsidR="009F264D" w:rsidRPr="00224D1B">
          <w:rPr>
            <w:rFonts w:ascii="Times New Roman" w:hAnsi="Times New Roman" w:cs="Times New Roman"/>
            <w:sz w:val="24"/>
            <w:szCs w:val="24"/>
          </w:rPr>
          <w:t>3.10</w:t>
        </w:r>
      </w:fldSimple>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w:t>
      </w:r>
      <w:r w:rsidRPr="00224D1B">
        <w:rPr>
          <w:sz w:val="24"/>
          <w:szCs w:val="24"/>
        </w:rPr>
        <w:lastRenderedPageBreak/>
        <w:t>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
    <w:p w:rsidR="00717F60" w:rsidRPr="00E71A48" w:rsidRDefault="00717F60" w:rsidP="00E71A48">
      <w:pPr>
        <w:pStyle w:val="2"/>
        <w:tabs>
          <w:tab w:val="clear" w:pos="1700"/>
          <w:tab w:val="left" w:pos="709"/>
        </w:tabs>
        <w:spacing w:line="264" w:lineRule="auto"/>
      </w:pPr>
      <w:bookmarkStart w:id="677" w:name="_Toc471897544"/>
      <w:bookmarkStart w:id="678" w:name="_Ref471897715"/>
      <w:bookmarkStart w:id="679" w:name="_Ref471897728"/>
      <w:r w:rsidRPr="00E71A48">
        <w:t xml:space="preserve">Подведение итогов </w:t>
      </w:r>
      <w:r w:rsidR="00DF639D" w:rsidRPr="00E71A48">
        <w:t>З</w:t>
      </w:r>
      <w:r w:rsidRPr="00E71A48">
        <w:t>апроса предложений</w:t>
      </w:r>
      <w:bookmarkEnd w:id="675"/>
      <w:bookmarkEnd w:id="676"/>
      <w:bookmarkEnd w:id="677"/>
      <w:bookmarkEnd w:id="678"/>
      <w:bookmarkEnd w:id="679"/>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1" w:name="_Ref303251044"/>
      <w:bookmarkStart w:id="682" w:name="_Toc471897545"/>
      <w:bookmarkStart w:id="683" w:name="_Ref191386295"/>
      <w:r w:rsidRPr="00E71A48">
        <w:t>Признание запроса предложений несостоявшимся</w:t>
      </w:r>
      <w:bookmarkEnd w:id="681"/>
      <w:bookmarkEnd w:id="682"/>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6"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86"/>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87" w:name="_Toc468975449"/>
      <w:bookmarkStart w:id="688" w:name="_Ref465670219"/>
      <w:bookmarkStart w:id="689" w:name="_Toc468355877"/>
      <w:bookmarkStart w:id="690" w:name="_Toc471897546"/>
      <w:bookmarkStart w:id="691" w:name="_Ref303683929"/>
      <w:r>
        <w:rPr>
          <w:bCs w:val="0"/>
        </w:rPr>
        <w:t>Антидемпинговые меры</w:t>
      </w:r>
      <w:bookmarkEnd w:id="687"/>
      <w:bookmarkEnd w:id="688"/>
      <w:bookmarkEnd w:id="689"/>
      <w:bookmarkEnd w:id="690"/>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r w:rsidRPr="00925EC9">
        <w:rPr>
          <w:rFonts w:eastAsia="Times New Roman,Italic"/>
          <w:bCs w:val="0"/>
          <w:iCs/>
          <w:sz w:val="24"/>
          <w:szCs w:val="24"/>
        </w:rPr>
        <w:t xml:space="preserve">При предложении Участником </w:t>
      </w:r>
      <w:r w:rsidRPr="00925EC9">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25EC9">
        <w:rPr>
          <w:rFonts w:eastAsia="Times New Roman,Italic"/>
          <w:bCs w:val="0"/>
          <w:iCs/>
          <w:sz w:val="24"/>
          <w:szCs w:val="24"/>
        </w:rPr>
        <w:t xml:space="preserve">установленной в пункте </w:t>
      </w:r>
      <w:fldSimple w:instr=" REF _Ref468976086 \r \h  \* MERGEFORMAT ">
        <w:r w:rsidR="009F264D" w:rsidRPr="00925EC9">
          <w:rPr>
            <w:rFonts w:eastAsia="Times New Roman,Italic"/>
            <w:bCs w:val="0"/>
            <w:iCs/>
            <w:sz w:val="24"/>
            <w:szCs w:val="24"/>
          </w:rPr>
          <w:t>3.3.7</w:t>
        </w:r>
      </w:fldSimple>
      <w:r w:rsidRPr="00925EC9">
        <w:rPr>
          <w:rFonts w:eastAsia="Times New Roman,Italic"/>
          <w:bCs w:val="0"/>
          <w:iCs/>
          <w:sz w:val="24"/>
          <w:szCs w:val="24"/>
        </w:rPr>
        <w:t xml:space="preserve"> документации (далее – демпинговая цена Договора (цена </w:t>
      </w:r>
      <w:r w:rsidRPr="00925EC9">
        <w:rPr>
          <w:rFonts w:eastAsia="Times New Roman,Italic"/>
          <w:bCs w:val="0"/>
          <w:iCs/>
          <w:sz w:val="24"/>
          <w:szCs w:val="24"/>
        </w:rPr>
        <w:lastRenderedPageBreak/>
        <w:t>лота)),</w:t>
      </w:r>
      <w:r w:rsidRPr="00925EC9">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25EC9">
        <w:rPr>
          <w:rFonts w:eastAsia="Times New Roman,Italic"/>
          <w:bCs w:val="0"/>
          <w:iCs/>
          <w:sz w:val="24"/>
          <w:szCs w:val="24"/>
        </w:rPr>
        <w:t>к Участнику будут применены антидемпинговые меры, изложенные в данном пункте документации.</w:t>
      </w:r>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bookmarkStart w:id="692" w:name="_Ref465675151"/>
      <w:r w:rsidRPr="00925EC9">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92"/>
    </w:p>
    <w:p w:rsidR="008471C7" w:rsidRPr="00925EC9"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925EC9">
        <w:rPr>
          <w:rFonts w:eastAsia="Times New Roman,Italic"/>
          <w:bCs w:val="0"/>
          <w:iCs/>
          <w:sz w:val="24"/>
          <w:szCs w:val="24"/>
        </w:rPr>
        <w:t xml:space="preserve">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w:t>
      </w:r>
      <w:proofErr w:type="spellStart"/>
      <w:r w:rsidRPr="00925EC9">
        <w:rPr>
          <w:rFonts w:eastAsia="Times New Roman,Italic"/>
          <w:bCs w:val="0"/>
          <w:iCs/>
          <w:sz w:val="24"/>
          <w:szCs w:val="24"/>
        </w:rPr>
        <w:t>саморегулируемой</w:t>
      </w:r>
      <w:proofErr w:type="spellEnd"/>
      <w:r w:rsidRPr="00925EC9">
        <w:rPr>
          <w:rFonts w:eastAsia="Times New Roman,Italic"/>
          <w:bCs w:val="0"/>
          <w:iCs/>
          <w:sz w:val="24"/>
          <w:szCs w:val="24"/>
        </w:rPr>
        <w:t xml:space="preserve"> организацией, представить заключение </w:t>
      </w:r>
      <w:proofErr w:type="spellStart"/>
      <w:r w:rsidRPr="00925EC9">
        <w:rPr>
          <w:rFonts w:eastAsia="Times New Roman,Italic"/>
          <w:bCs w:val="0"/>
          <w:iCs/>
          <w:sz w:val="24"/>
          <w:szCs w:val="24"/>
        </w:rPr>
        <w:t>саморегулируемой</w:t>
      </w:r>
      <w:proofErr w:type="spellEnd"/>
      <w:r w:rsidRPr="00925EC9">
        <w:rPr>
          <w:rFonts w:eastAsia="Times New Roman,Italic"/>
          <w:bCs w:val="0"/>
          <w:iCs/>
          <w:sz w:val="24"/>
          <w:szCs w:val="24"/>
        </w:rPr>
        <w:t xml:space="preserve"> организации, подтверждающее возможность выполнения работ по предложенной в заявке цене Договора (лота) и сводный сметный расчет;</w:t>
      </w:r>
    </w:p>
    <w:p w:rsidR="008471C7" w:rsidRPr="00925EC9"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925EC9">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8471C7" w:rsidRPr="00925EC9"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925EC9">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925EC9">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925EC9">
        <w:rPr>
          <w:rFonts w:eastAsia="Times New Roman,Italic"/>
          <w:bCs w:val="0"/>
          <w:iCs/>
          <w:sz w:val="24"/>
          <w:szCs w:val="24"/>
        </w:rPr>
        <w:t xml:space="preserve">подписью и печатью </w:t>
      </w:r>
      <w:r w:rsidRPr="00925EC9">
        <w:rPr>
          <w:sz w:val="24"/>
          <w:szCs w:val="24"/>
        </w:rPr>
        <w:t>производителя</w:t>
      </w:r>
      <w:r w:rsidRPr="00925EC9">
        <w:rPr>
          <w:rFonts w:eastAsia="Times New Roman,Italic"/>
          <w:bCs w:val="0"/>
          <w:iCs/>
          <w:sz w:val="24"/>
          <w:szCs w:val="24"/>
        </w:rPr>
        <w:t>)</w:t>
      </w:r>
      <w:r w:rsidRPr="00925EC9">
        <w:rPr>
          <w:sz w:val="24"/>
          <w:szCs w:val="24"/>
        </w:rPr>
        <w:t xml:space="preserve">; иные документы и расчеты, подтверждающие возможность участника закупки осуществить поставку продукции по </w:t>
      </w:r>
      <w:r w:rsidRPr="00925EC9">
        <w:rPr>
          <w:rFonts w:eastAsia="Times New Roman,Italic"/>
          <w:bCs w:val="0"/>
          <w:iCs/>
          <w:sz w:val="24"/>
          <w:szCs w:val="24"/>
        </w:rPr>
        <w:t>предлагаемой цене Договора (лота) и обоснование этой цены.</w:t>
      </w:r>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r w:rsidRPr="00925EC9">
        <w:rPr>
          <w:bCs w:val="0"/>
          <w:sz w:val="24"/>
          <w:szCs w:val="24"/>
        </w:rPr>
        <w:t xml:space="preserve">Непредставление Участником документов, изложенных в п. </w:t>
      </w:r>
      <w:fldSimple w:instr=" REF _Ref465675151 \r \h  \* MERGEFORMAT ">
        <w:r w:rsidR="009F264D" w:rsidRPr="00925EC9">
          <w:rPr>
            <w:bCs w:val="0"/>
            <w:sz w:val="24"/>
            <w:szCs w:val="24"/>
          </w:rPr>
          <w:t>3.11.2</w:t>
        </w:r>
      </w:fldSimple>
      <w:r w:rsidRPr="00925EC9">
        <w:rPr>
          <w:bCs w:val="0"/>
          <w:sz w:val="24"/>
          <w:szCs w:val="24"/>
        </w:rPr>
        <w:t>, будет являться причиной отклонения Участника.</w:t>
      </w:r>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r w:rsidRPr="00925EC9">
        <w:rPr>
          <w:rFonts w:eastAsia="Times New Roman,Italic"/>
          <w:bCs w:val="0"/>
          <w:iCs/>
          <w:sz w:val="24"/>
          <w:szCs w:val="24"/>
        </w:rPr>
        <w:t xml:space="preserve">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 Комиссия оставляет за собой право </w:t>
      </w:r>
      <w:r w:rsidRPr="00925EC9">
        <w:rPr>
          <w:sz w:val="24"/>
          <w:szCs w:val="24"/>
        </w:rPr>
        <w:t>проверять соответствие предоставленных Участником заявлений, документов и информации действительности</w:t>
      </w:r>
      <w:r w:rsidRPr="00925EC9">
        <w:rPr>
          <w:rFonts w:eastAsia="Times New Roman,Italic"/>
          <w:bCs w:val="0"/>
          <w:iCs/>
          <w:sz w:val="24"/>
          <w:szCs w:val="24"/>
        </w:rPr>
        <w:t xml:space="preserve"> в соответствии с подпунктом </w:t>
      </w:r>
      <w:fldSimple w:instr=" REF _Ref468976124 \r \h  \* MERGEFORMAT ">
        <w:r w:rsidR="009F264D" w:rsidRPr="00925EC9">
          <w:rPr>
            <w:rFonts w:eastAsia="Times New Roman,Italic"/>
            <w:bCs w:val="0"/>
            <w:iCs/>
            <w:sz w:val="24"/>
            <w:szCs w:val="24"/>
          </w:rPr>
          <w:t>3.6.2.5</w:t>
        </w:r>
      </w:fldSimple>
      <w:r w:rsidRPr="00925EC9">
        <w:rPr>
          <w:rFonts w:eastAsia="Times New Roman,Italic"/>
          <w:bCs w:val="0"/>
          <w:iCs/>
          <w:sz w:val="24"/>
          <w:szCs w:val="24"/>
        </w:rPr>
        <w:t xml:space="preserve"> документации.</w:t>
      </w:r>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r w:rsidRPr="00925EC9">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r w:rsidRPr="00925EC9">
        <w:rPr>
          <w:sz w:val="24"/>
          <w:szCs w:val="24"/>
        </w:rPr>
        <w:t xml:space="preserve">Участник, предложивший </w:t>
      </w:r>
      <w:r w:rsidRPr="00925EC9">
        <w:rPr>
          <w:rFonts w:eastAsia="Times New Roman,Italic"/>
          <w:bCs w:val="0"/>
          <w:iCs/>
          <w:sz w:val="24"/>
          <w:szCs w:val="24"/>
        </w:rPr>
        <w:t>демпинговую цену Договора (цену лота)</w:t>
      </w:r>
      <w:r w:rsidRPr="00925EC9">
        <w:rPr>
          <w:sz w:val="24"/>
          <w:szCs w:val="24"/>
        </w:rPr>
        <w:t xml:space="preserve">,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w:t>
      </w:r>
      <w:proofErr w:type="spellStart"/>
      <w:r w:rsidR="00CC54C2" w:rsidRPr="00925EC9">
        <w:rPr>
          <w:sz w:val="24"/>
          <w:szCs w:val="24"/>
        </w:rPr>
        <w:t>пп</w:t>
      </w:r>
      <w:proofErr w:type="spellEnd"/>
      <w:r w:rsidR="00CC54C2" w:rsidRPr="00925EC9">
        <w:rPr>
          <w:sz w:val="24"/>
          <w:szCs w:val="24"/>
        </w:rPr>
        <w:t xml:space="preserve">. </w:t>
      </w:r>
      <w:fldSimple w:instr=" REF _Ref465437572 \r \h  \* MERGEFORMAT ">
        <w:r w:rsidR="00CC54C2" w:rsidRPr="00925EC9">
          <w:rPr>
            <w:sz w:val="24"/>
            <w:szCs w:val="24"/>
          </w:rPr>
          <w:t>3.13.2</w:t>
        </w:r>
      </w:fldSimple>
      <w:r w:rsidR="00CC54C2" w:rsidRPr="00925EC9">
        <w:rPr>
          <w:sz w:val="24"/>
          <w:szCs w:val="24"/>
        </w:rPr>
        <w:t>-</w:t>
      </w:r>
      <w:fldSimple w:instr=" REF _Ref465440181 \r \h  \* MERGEFORMAT ">
        <w:r w:rsidR="00CC54C2" w:rsidRPr="00925EC9">
          <w:rPr>
            <w:sz w:val="24"/>
            <w:szCs w:val="24"/>
          </w:rPr>
          <w:t>3.13.4</w:t>
        </w:r>
      </w:fldSimple>
      <w:r w:rsidRPr="00925EC9">
        <w:rPr>
          <w:sz w:val="24"/>
          <w:szCs w:val="24"/>
        </w:rPr>
        <w:t>.</w:t>
      </w:r>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r w:rsidRPr="00925EC9">
        <w:rPr>
          <w:sz w:val="24"/>
          <w:szCs w:val="24"/>
        </w:rPr>
        <w:t xml:space="preserve">В случае, если по итогам анализа документов, представленных Участником, предложившим </w:t>
      </w:r>
      <w:r w:rsidRPr="00925EC9">
        <w:rPr>
          <w:rFonts w:eastAsia="Times New Roman,Italic"/>
          <w:bCs w:val="0"/>
          <w:iCs/>
          <w:sz w:val="24"/>
          <w:szCs w:val="24"/>
        </w:rPr>
        <w:t>демпинговую цену Договора (цену лота)</w:t>
      </w:r>
      <w:r w:rsidRPr="00925EC9">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925EC9">
        <w:rPr>
          <w:rFonts w:eastAsia="Times New Roman,Italic"/>
          <w:bCs w:val="0"/>
          <w:iCs/>
          <w:sz w:val="24"/>
          <w:szCs w:val="24"/>
        </w:rPr>
        <w:t>демпинговой)</w:t>
      </w:r>
      <w:r w:rsidRPr="00925EC9">
        <w:rPr>
          <w:sz w:val="24"/>
          <w:szCs w:val="24"/>
        </w:rPr>
        <w:t xml:space="preserve">, закупочная комиссия вправе </w:t>
      </w:r>
      <w:r w:rsidRPr="00925EC9">
        <w:rPr>
          <w:sz w:val="24"/>
          <w:szCs w:val="24"/>
        </w:rPr>
        <w:lastRenderedPageBreak/>
        <w:t>принять следующие решения:</w:t>
      </w:r>
    </w:p>
    <w:p w:rsidR="008471C7" w:rsidRPr="00925EC9" w:rsidRDefault="008471C7" w:rsidP="00BC48F0">
      <w:pPr>
        <w:numPr>
          <w:ilvl w:val="0"/>
          <w:numId w:val="93"/>
        </w:numPr>
        <w:tabs>
          <w:tab w:val="left" w:pos="1620"/>
        </w:tabs>
        <w:suppressAutoHyphens w:val="0"/>
        <w:spacing w:after="120" w:line="240" w:lineRule="auto"/>
        <w:rPr>
          <w:bCs w:val="0"/>
          <w:sz w:val="24"/>
          <w:szCs w:val="24"/>
        </w:rPr>
      </w:pPr>
      <w:r w:rsidRPr="00925EC9">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8471C7" w:rsidRPr="00925EC9" w:rsidRDefault="008471C7" w:rsidP="00BC48F0">
      <w:pPr>
        <w:numPr>
          <w:ilvl w:val="0"/>
          <w:numId w:val="93"/>
        </w:numPr>
        <w:tabs>
          <w:tab w:val="left" w:pos="1620"/>
        </w:tabs>
        <w:suppressAutoHyphens w:val="0"/>
        <w:spacing w:after="120" w:line="240" w:lineRule="auto"/>
        <w:rPr>
          <w:bCs w:val="0"/>
          <w:sz w:val="24"/>
          <w:szCs w:val="24"/>
        </w:rPr>
      </w:pPr>
      <w:r w:rsidRPr="00925EC9">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925EC9">
        <w:rPr>
          <w:sz w:val="24"/>
          <w:szCs w:val="24"/>
        </w:rPr>
        <w:t>пп</w:t>
      </w:r>
      <w:proofErr w:type="spellEnd"/>
      <w:r w:rsidRPr="00925EC9">
        <w:rPr>
          <w:sz w:val="24"/>
          <w:szCs w:val="24"/>
        </w:rPr>
        <w:t xml:space="preserve">. </w:t>
      </w:r>
      <w:fldSimple w:instr=" REF _Ref465437572 \r \h  \* MERGEFORMAT ">
        <w:r w:rsidR="00CC54C2" w:rsidRPr="00925EC9">
          <w:rPr>
            <w:sz w:val="24"/>
            <w:szCs w:val="24"/>
          </w:rPr>
          <w:t>3.13.2</w:t>
        </w:r>
      </w:fldSimple>
      <w:r w:rsidR="00CC54C2" w:rsidRPr="00925EC9">
        <w:rPr>
          <w:sz w:val="24"/>
          <w:szCs w:val="24"/>
        </w:rPr>
        <w:t>-</w:t>
      </w:r>
      <w:fldSimple w:instr=" REF _Ref465440181 \r \h  \* MERGEFORMAT ">
        <w:r w:rsidR="00CC54C2" w:rsidRPr="00925EC9">
          <w:rPr>
            <w:sz w:val="24"/>
            <w:szCs w:val="24"/>
          </w:rPr>
          <w:t>3.13.4</w:t>
        </w:r>
      </w:fldSimple>
      <w:r w:rsidR="00CC54C2" w:rsidRPr="00925EC9">
        <w:rPr>
          <w:sz w:val="24"/>
          <w:szCs w:val="24"/>
        </w:rPr>
        <w:t xml:space="preserve"> </w:t>
      </w:r>
      <w:r w:rsidRPr="00925EC9">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3" w:name="_Ref468976147"/>
      <w:bookmarkStart w:id="694"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3"/>
      <w:bookmarkEnd w:id="691"/>
      <w:bookmarkEnd w:id="693"/>
      <w:bookmarkEnd w:id="694"/>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5" w:name="_Ref294695403"/>
      <w:bookmarkStart w:id="696"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5"/>
      <w:bookmarkEnd w:id="696"/>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69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69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9F264D" w:rsidRPr="009F264D">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9F264D" w:rsidRPr="009F264D">
          <w:rPr>
            <w:bCs w:val="0"/>
            <w:sz w:val="24"/>
            <w:szCs w:val="24"/>
          </w:rPr>
          <w:t>3.12.3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F2FB7">
        <w:rPr>
          <w:bCs w:val="0"/>
          <w:sz w:val="24"/>
          <w:szCs w:val="24"/>
        </w:rPr>
        <w:fldChar w:fldCharType="begin"/>
      </w:r>
      <w:r w:rsidR="001248B1">
        <w:rPr>
          <w:bCs w:val="0"/>
          <w:sz w:val="24"/>
          <w:szCs w:val="24"/>
        </w:rPr>
        <w:instrText xml:space="preserve"> REF _Ref468196034 \r \h </w:instrText>
      </w:r>
      <w:r w:rsidR="008F2FB7">
        <w:rPr>
          <w:bCs w:val="0"/>
          <w:sz w:val="24"/>
          <w:szCs w:val="24"/>
        </w:rPr>
      </w:r>
      <w:r w:rsidR="008F2FB7">
        <w:rPr>
          <w:bCs w:val="0"/>
          <w:sz w:val="24"/>
          <w:szCs w:val="24"/>
        </w:rPr>
        <w:fldChar w:fldCharType="separate"/>
      </w:r>
      <w:r w:rsidR="009F264D">
        <w:rPr>
          <w:bCs w:val="0"/>
          <w:sz w:val="24"/>
          <w:szCs w:val="24"/>
        </w:rPr>
        <w:t>3.13</w:t>
      </w:r>
      <w:r w:rsidR="008F2FB7">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698"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9F264D" w:rsidRPr="009F264D">
          <w:rPr>
            <w:bCs w:val="0"/>
            <w:sz w:val="24"/>
            <w:szCs w:val="24"/>
          </w:rPr>
          <w:t>3.12.4</w:t>
        </w:r>
      </w:fldSimple>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bookmarkEnd w:id="698"/>
      <w:r w:rsidRPr="00E71A48">
        <w:rPr>
          <w:bCs w:val="0"/>
          <w:sz w:val="24"/>
          <w:szCs w:val="24"/>
        </w:rPr>
        <w:t xml:space="preserve"> </w:t>
      </w:r>
    </w:p>
    <w:p w:rsidR="008471C7" w:rsidRPr="00925EC9"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925EC9">
        <w:rPr>
          <w:sz w:val="24"/>
          <w:szCs w:val="24"/>
        </w:rPr>
        <w:lastRenderedPageBreak/>
        <w:t xml:space="preserve">Условия предоставления обеспечения исполнения обязательств контрагента по Договору, связанных с выполнением антидемпинговых мер, изложенных в подпункте </w:t>
      </w:r>
      <w:fldSimple w:instr=" REF _Ref465670219 \r \h  \* MERGEFORMAT ">
        <w:r w:rsidR="009F264D" w:rsidRPr="00925EC9">
          <w:rPr>
            <w:sz w:val="24"/>
            <w:szCs w:val="24"/>
          </w:rPr>
          <w:t>3.11</w:t>
        </w:r>
      </w:fldSimple>
      <w:r w:rsidRPr="00925EC9">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CC54C2" w:rsidRPr="00925EC9">
          <w:rPr>
            <w:sz w:val="24"/>
            <w:szCs w:val="24"/>
          </w:rPr>
          <w:t>3.13.2</w:t>
        </w:r>
      </w:fldSimple>
      <w:r w:rsidR="00CC54C2" w:rsidRPr="00925EC9">
        <w:rPr>
          <w:sz w:val="24"/>
          <w:szCs w:val="24"/>
        </w:rPr>
        <w:t>-</w:t>
      </w:r>
      <w:fldSimple w:instr=" REF _Ref465440181 \r \h  \* MERGEFORMAT ">
        <w:r w:rsidR="00CC54C2" w:rsidRPr="00925EC9">
          <w:rPr>
            <w:sz w:val="24"/>
            <w:szCs w:val="24"/>
          </w:rPr>
          <w:t>3.13.4</w:t>
        </w:r>
      </w:fldSimple>
      <w:r w:rsidR="00B218BA" w:rsidRPr="00925EC9">
        <w:rPr>
          <w:sz w:val="24"/>
          <w:szCs w:val="24"/>
        </w:rPr>
        <w:t xml:space="preserve"> </w:t>
      </w:r>
      <w:r w:rsidRPr="00925EC9">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0" w:name="_Toc181693189"/>
      <w:bookmarkStart w:id="701" w:name="_Ref190680463"/>
      <w:bookmarkStart w:id="702" w:name="_Ref306140410"/>
      <w:bookmarkStart w:id="703" w:name="_Ref306142159"/>
      <w:bookmarkStart w:id="704" w:name="_Ref468195951"/>
      <w:bookmarkStart w:id="705" w:name="_Ref468195965"/>
      <w:bookmarkStart w:id="706" w:name="_Ref468196034"/>
      <w:bookmarkStart w:id="707" w:name="_Toc471897548"/>
      <w:bookmarkStart w:id="708" w:name="_Ref303102866"/>
      <w:bookmarkStart w:id="709" w:name="_Toc305835589"/>
      <w:bookmarkStart w:id="710" w:name="_Ref303683952"/>
      <w:bookmarkStart w:id="711" w:name="__RefNumPara__840_922829174"/>
      <w:bookmarkEnd w:id="699"/>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0"/>
      <w:bookmarkEnd w:id="701"/>
      <w:bookmarkEnd w:id="702"/>
      <w:bookmarkEnd w:id="703"/>
      <w:bookmarkEnd w:id="704"/>
      <w:bookmarkEnd w:id="705"/>
      <w:bookmarkEnd w:id="706"/>
      <w:bookmarkEnd w:id="707"/>
      <w:r w:rsidRPr="00414CAF">
        <w:t xml:space="preserve"> </w:t>
      </w:r>
      <w:bookmarkEnd w:id="708"/>
      <w:bookmarkEnd w:id="709"/>
    </w:p>
    <w:p w:rsidR="00932C0A" w:rsidRPr="00CC54C2"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контрагента по Договору, помимо указанного в проекте Договора (раздел </w:t>
      </w:r>
      <w:fldSimple w:instr=" REF _Ref440272931 \r \h  \* MERGEFORMAT ">
        <w:r w:rsidR="009F264D" w:rsidRPr="00CC54C2">
          <w:rPr>
            <w:sz w:val="24"/>
            <w:szCs w:val="24"/>
          </w:rPr>
          <w:t>2</w:t>
        </w:r>
      </w:fldSimple>
      <w:r w:rsidRPr="00CC54C2">
        <w:rPr>
          <w:sz w:val="24"/>
          <w:szCs w:val="24"/>
        </w:rPr>
        <w:t xml:space="preserve">) и подпункте </w:t>
      </w:r>
      <w:fldSimple w:instr=" REF _Ref465437572 \r \h  \* MERGEFORMAT ">
        <w:r w:rsidR="00CC54C2">
          <w:rPr>
            <w:sz w:val="24"/>
            <w:szCs w:val="24"/>
          </w:rPr>
          <w:t>3.13.2</w:t>
        </w:r>
      </w:fldSimple>
      <w:r w:rsidRPr="00CC54C2">
        <w:rPr>
          <w:sz w:val="24"/>
          <w:szCs w:val="24"/>
        </w:rPr>
        <w:t>, не требуется.</w:t>
      </w:r>
    </w:p>
    <w:p w:rsidR="008471C7" w:rsidRPr="00925EC9"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2" w:name="_Ref465437572"/>
      <w:r w:rsidRPr="00925EC9">
        <w:rPr>
          <w:sz w:val="24"/>
          <w:szCs w:val="24"/>
        </w:rPr>
        <w:t xml:space="preserve">Участник, предложивший </w:t>
      </w:r>
      <w:r w:rsidRPr="00925EC9">
        <w:rPr>
          <w:rFonts w:eastAsia="Times New Roman,Italic"/>
          <w:iCs/>
          <w:sz w:val="24"/>
          <w:szCs w:val="24"/>
        </w:rPr>
        <w:t>демпинговую цену Договора (цену лота)</w:t>
      </w:r>
      <w:r w:rsidRPr="00925EC9">
        <w:rPr>
          <w:sz w:val="24"/>
          <w:szCs w:val="24"/>
        </w:rPr>
        <w:t>,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12"/>
    </w:p>
    <w:p w:rsidR="008471C7" w:rsidRPr="00925EC9"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925EC9">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925EC9">
        <w:rPr>
          <w:bCs/>
          <w:sz w:val="24"/>
          <w:szCs w:val="24"/>
        </w:rPr>
        <w:t>Заказчика</w:t>
      </w:r>
      <w:r w:rsidR="009C78C3" w:rsidRPr="00925EC9">
        <w:rPr>
          <w:bCs/>
          <w:sz w:val="24"/>
          <w:szCs w:val="24"/>
        </w:rPr>
        <w:t xml:space="preserve"> (п. </w:t>
      </w:r>
      <w:fldSimple w:instr=" REF _Ref469321316 \r \h  \* MERGEFORMAT ">
        <w:r w:rsidR="009F264D" w:rsidRPr="00925EC9">
          <w:rPr>
            <w:bCs/>
            <w:sz w:val="24"/>
            <w:szCs w:val="24"/>
          </w:rPr>
          <w:t>3.3.14.4.4</w:t>
        </w:r>
      </w:fldSimple>
      <w:r w:rsidR="009C78C3" w:rsidRPr="00925EC9">
        <w:rPr>
          <w:bCs/>
          <w:sz w:val="24"/>
          <w:szCs w:val="24"/>
        </w:rPr>
        <w:t>)</w:t>
      </w:r>
      <w:r w:rsidRPr="00925EC9">
        <w:rPr>
          <w:bCs/>
          <w:sz w:val="24"/>
          <w:szCs w:val="24"/>
        </w:rPr>
        <w:t xml:space="preserve">. Выбор способа </w:t>
      </w:r>
      <w:r w:rsidRPr="00925EC9">
        <w:rPr>
          <w:sz w:val="24"/>
          <w:szCs w:val="24"/>
        </w:rPr>
        <w:t>обеспечения исполнения обязательств контрагента по Договору</w:t>
      </w:r>
      <w:r w:rsidRPr="00925EC9">
        <w:rPr>
          <w:bCs/>
          <w:sz w:val="24"/>
          <w:szCs w:val="24"/>
        </w:rPr>
        <w:t xml:space="preserve">, осуществляется </w:t>
      </w:r>
      <w:r w:rsidR="00E2403A" w:rsidRPr="00925EC9">
        <w:rPr>
          <w:bCs/>
          <w:sz w:val="24"/>
          <w:szCs w:val="24"/>
        </w:rPr>
        <w:t>Участником/Победителем</w:t>
      </w:r>
      <w:r w:rsidRPr="00925EC9">
        <w:rPr>
          <w:bCs/>
          <w:sz w:val="24"/>
          <w:szCs w:val="24"/>
        </w:rPr>
        <w:t xml:space="preserve">. Условия и содержание </w:t>
      </w:r>
      <w:r w:rsidRPr="00925EC9">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(раздел </w:t>
      </w:r>
      <w:fldSimple w:instr=" REF _Ref440272931 \r \h  \* MERGEFORMAT ">
        <w:r w:rsidR="009F264D" w:rsidRPr="00925EC9">
          <w:rPr>
            <w:sz w:val="24"/>
            <w:szCs w:val="24"/>
          </w:rPr>
          <w:t>2</w:t>
        </w:r>
      </w:fldSimple>
      <w:r w:rsidRPr="00925EC9">
        <w:rPr>
          <w:sz w:val="24"/>
          <w:szCs w:val="24"/>
        </w:rPr>
        <w:t xml:space="preserve">) с учетом требований, изложенных в подпункте </w:t>
      </w:r>
      <w:fldSimple w:instr=" REF _Ref465437572 \r \h  \* MERGEFORMAT ">
        <w:r w:rsidR="00CC54C2" w:rsidRPr="00925EC9">
          <w:rPr>
            <w:sz w:val="24"/>
            <w:szCs w:val="24"/>
          </w:rPr>
          <w:t>3.13.2</w:t>
        </w:r>
      </w:fldSimple>
      <w:r w:rsidRPr="00925EC9">
        <w:rPr>
          <w:sz w:val="24"/>
          <w:szCs w:val="24"/>
        </w:rPr>
        <w:t xml:space="preserve">, а также на этапе </w:t>
      </w:r>
      <w:proofErr w:type="spellStart"/>
      <w:r w:rsidRPr="00925EC9">
        <w:rPr>
          <w:sz w:val="24"/>
          <w:szCs w:val="24"/>
        </w:rPr>
        <w:t>преддговорных</w:t>
      </w:r>
      <w:proofErr w:type="spellEnd"/>
      <w:r w:rsidRPr="00925EC9">
        <w:rPr>
          <w:sz w:val="24"/>
          <w:szCs w:val="24"/>
        </w:rPr>
        <w:t xml:space="preserve"> переговоров (п. </w:t>
      </w:r>
      <w:fldSimple w:instr=" REF _Ref468976147 \r \h  \* MERGEFORMAT ">
        <w:r w:rsidR="009F264D" w:rsidRPr="00925EC9">
          <w:rPr>
            <w:sz w:val="24"/>
            <w:szCs w:val="24"/>
          </w:rPr>
          <w:t>3.12</w:t>
        </w:r>
      </w:fldSimple>
      <w:r w:rsidRPr="00925EC9">
        <w:rPr>
          <w:sz w:val="24"/>
          <w:szCs w:val="24"/>
        </w:rPr>
        <w:t>).</w:t>
      </w:r>
    </w:p>
    <w:p w:rsidR="008471C7" w:rsidRPr="00925EC9"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3" w:name="_Ref465440181"/>
      <w:r w:rsidRPr="00925EC9">
        <w:rPr>
          <w:bCs/>
          <w:sz w:val="24"/>
          <w:szCs w:val="24"/>
        </w:rPr>
        <w:t xml:space="preserve">Непредставление </w:t>
      </w:r>
      <w:r w:rsidRPr="00925EC9">
        <w:rPr>
          <w:sz w:val="24"/>
          <w:szCs w:val="24"/>
        </w:rPr>
        <w:t>обеспечения исполнения обязательств контрагента по Договору, связанного с выполнением антидемпинговых мер,</w:t>
      </w:r>
      <w:r w:rsidRPr="00925EC9">
        <w:rPr>
          <w:bCs/>
          <w:sz w:val="24"/>
          <w:szCs w:val="24"/>
        </w:rPr>
        <w:t xml:space="preserve"> до заключения Договора </w:t>
      </w:r>
      <w:r w:rsidRPr="00925EC9">
        <w:rPr>
          <w:sz w:val="24"/>
          <w:szCs w:val="24"/>
        </w:rPr>
        <w:t>приведет к утере данным Участником статуса Победителя и последствиям, указанным в подпункте</w:t>
      </w:r>
      <w:r w:rsidR="00161997" w:rsidRPr="00925EC9">
        <w:rPr>
          <w:sz w:val="24"/>
          <w:szCs w:val="24"/>
        </w:rPr>
        <w:t xml:space="preserve"> </w:t>
      </w:r>
      <w:fldSimple w:instr=" REF _Ref468976193 \r \h  \* MERGEFORMAT ">
        <w:r w:rsidR="009F264D" w:rsidRPr="00925EC9">
          <w:rPr>
            <w:sz w:val="24"/>
            <w:szCs w:val="24"/>
          </w:rPr>
          <w:t>3.12.5</w:t>
        </w:r>
      </w:fldSimple>
      <w:r w:rsidRPr="00925EC9">
        <w:rPr>
          <w:bCs/>
          <w:sz w:val="24"/>
          <w:szCs w:val="24"/>
        </w:rPr>
        <w:t>.</w:t>
      </w:r>
      <w:bookmarkEnd w:id="713"/>
    </w:p>
    <w:p w:rsidR="00932C0A" w:rsidRPr="00845038" w:rsidRDefault="00932C0A" w:rsidP="00845038">
      <w:pPr>
        <w:pStyle w:val="2"/>
        <w:tabs>
          <w:tab w:val="clear" w:pos="1700"/>
          <w:tab w:val="left" w:pos="709"/>
        </w:tabs>
        <w:spacing w:line="264" w:lineRule="auto"/>
      </w:pPr>
      <w:bookmarkStart w:id="714" w:name="_Ref303694483"/>
      <w:bookmarkStart w:id="715" w:name="_Toc305835590"/>
      <w:bookmarkStart w:id="716" w:name="_Ref306140451"/>
      <w:bookmarkStart w:id="717" w:name="_Toc471897549"/>
      <w:r w:rsidRPr="00845038">
        <w:t xml:space="preserve">Уведомление о результатах </w:t>
      </w:r>
      <w:bookmarkEnd w:id="714"/>
      <w:bookmarkEnd w:id="715"/>
      <w:r w:rsidRPr="00845038">
        <w:t>запроса предложений</w:t>
      </w:r>
      <w:bookmarkEnd w:id="716"/>
      <w:bookmarkEnd w:id="717"/>
    </w:p>
    <w:bookmarkEnd w:id="710"/>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fldSimple w:instr=" REF _Ref191386085 \r \h  \* MERGEFORMAT ">
        <w:r w:rsidR="009F264D" w:rsidRPr="009F264D">
          <w:rPr>
            <w:iCs/>
            <w:sz w:val="24"/>
            <w:szCs w:val="24"/>
          </w:rPr>
          <w:t>1.1.1</w:t>
        </w:r>
      </w:fldSimple>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18" w:name="_Ref440270568"/>
      <w:bookmarkStart w:id="719" w:name="_Ref440274159"/>
      <w:bookmarkStart w:id="720" w:name="_Ref440292555"/>
      <w:bookmarkStart w:id="721" w:name="_Ref440292779"/>
      <w:bookmarkStart w:id="722" w:name="_Toc471897550"/>
      <w:r>
        <w:rPr>
          <w:szCs w:val="24"/>
        </w:rPr>
        <w:lastRenderedPageBreak/>
        <w:t>Техническая часть</w:t>
      </w:r>
      <w:bookmarkEnd w:id="718"/>
      <w:bookmarkEnd w:id="719"/>
      <w:bookmarkEnd w:id="720"/>
      <w:bookmarkEnd w:id="721"/>
      <w:bookmarkEnd w:id="722"/>
      <w:r w:rsidRPr="00E71A48">
        <w:rPr>
          <w:szCs w:val="24"/>
        </w:rPr>
        <w:t xml:space="preserve"> </w:t>
      </w:r>
    </w:p>
    <w:p w:rsidR="002B5044" w:rsidRPr="00C12FA4" w:rsidRDefault="002B5044" w:rsidP="0021751A">
      <w:pPr>
        <w:pStyle w:val="2"/>
        <w:ind w:left="1701" w:hanging="1134"/>
      </w:pPr>
      <w:bookmarkStart w:id="723" w:name="_Toc176064097"/>
      <w:bookmarkStart w:id="724" w:name="_Toc176338525"/>
      <w:bookmarkStart w:id="725" w:name="_Toc180399753"/>
      <w:bookmarkStart w:id="726" w:name="_Toc189457101"/>
      <w:bookmarkStart w:id="727" w:name="_Toc189461737"/>
      <w:bookmarkStart w:id="728" w:name="_Toc189462011"/>
      <w:bookmarkStart w:id="729" w:name="_Toc191273610"/>
      <w:bookmarkStart w:id="730" w:name="_Toc423421726"/>
      <w:bookmarkStart w:id="731" w:name="_Toc471897551"/>
      <w:bookmarkStart w:id="732" w:name="_Toc167189319"/>
      <w:bookmarkStart w:id="733" w:name="_Toc168725254"/>
      <w:r w:rsidRPr="00C12FA4">
        <w:t xml:space="preserve">Перечень, объемы и характеристики </w:t>
      </w:r>
      <w:bookmarkEnd w:id="723"/>
      <w:bookmarkEnd w:id="724"/>
      <w:bookmarkEnd w:id="725"/>
      <w:bookmarkEnd w:id="726"/>
      <w:bookmarkEnd w:id="727"/>
      <w:bookmarkEnd w:id="728"/>
      <w:bookmarkEnd w:id="729"/>
      <w:bookmarkEnd w:id="730"/>
      <w:r w:rsidR="00C3704B">
        <w:t xml:space="preserve">закупаемых </w:t>
      </w:r>
      <w:r w:rsidR="00CD1816">
        <w:t>работ</w:t>
      </w:r>
      <w:bookmarkEnd w:id="731"/>
    </w:p>
    <w:p w:rsidR="002B5044" w:rsidRPr="003803A7" w:rsidRDefault="002B5044" w:rsidP="002B5044">
      <w:pPr>
        <w:pStyle w:val="3"/>
        <w:ind w:left="0" w:firstLine="851"/>
        <w:jc w:val="both"/>
        <w:rPr>
          <w:b w:val="0"/>
          <w:szCs w:val="24"/>
        </w:rPr>
      </w:pPr>
      <w:bookmarkStart w:id="734" w:name="_Toc439166311"/>
      <w:bookmarkStart w:id="735" w:name="_Toc439170659"/>
      <w:bookmarkStart w:id="736" w:name="_Toc439172761"/>
      <w:bookmarkStart w:id="737" w:name="_Toc439173205"/>
      <w:bookmarkStart w:id="738" w:name="_Toc439238199"/>
      <w:bookmarkStart w:id="739" w:name="_Toc439252751"/>
      <w:bookmarkStart w:id="740" w:name="_Toc439323609"/>
      <w:bookmarkStart w:id="741" w:name="_Toc439323725"/>
      <w:bookmarkStart w:id="742" w:name="_Toc440361359"/>
      <w:bookmarkStart w:id="743" w:name="_Toc440376114"/>
      <w:bookmarkStart w:id="744" w:name="_Toc440376241"/>
      <w:bookmarkStart w:id="745" w:name="_Toc440382503"/>
      <w:bookmarkStart w:id="746" w:name="_Toc440447173"/>
      <w:bookmarkStart w:id="747" w:name="_Toc440620853"/>
      <w:bookmarkStart w:id="748" w:name="_Toc440631488"/>
      <w:bookmarkStart w:id="749" w:name="_Toc440875728"/>
      <w:bookmarkStart w:id="750" w:name="_Toc441131752"/>
      <w:bookmarkStart w:id="751" w:name="_Toc465865193"/>
      <w:bookmarkStart w:id="752" w:name="_Toc468976339"/>
      <w:bookmarkStart w:id="753" w:name="_Toc469483068"/>
      <w:bookmarkStart w:id="754" w:name="_Toc471897552"/>
      <w:r w:rsidRPr="003776BB">
        <w:rPr>
          <w:b w:val="0"/>
          <w:szCs w:val="24"/>
        </w:rPr>
        <w:t>Техническ</w:t>
      </w:r>
      <w:r w:rsidR="003776BB" w:rsidRPr="003776BB">
        <w:rPr>
          <w:b w:val="0"/>
          <w:szCs w:val="24"/>
        </w:rPr>
        <w:t>ое(</w:t>
      </w:r>
      <w:proofErr w:type="spellStart"/>
      <w:r w:rsidRPr="003776BB">
        <w:rPr>
          <w:b w:val="0"/>
          <w:szCs w:val="24"/>
        </w:rPr>
        <w:t>ие</w:t>
      </w:r>
      <w:proofErr w:type="spellEnd"/>
      <w:r w:rsidR="003776BB" w:rsidRPr="003776BB">
        <w:rPr>
          <w:b w:val="0"/>
          <w:szCs w:val="24"/>
        </w:rPr>
        <w:t>)</w:t>
      </w:r>
      <w:r w:rsidRPr="003776BB">
        <w:rPr>
          <w:b w:val="0"/>
          <w:szCs w:val="24"/>
        </w:rPr>
        <w:t xml:space="preserve"> </w:t>
      </w:r>
      <w:r w:rsidRPr="00925EC9">
        <w:rPr>
          <w:b w:val="0"/>
          <w:szCs w:val="24"/>
        </w:rPr>
        <w:t>задани</w:t>
      </w:r>
      <w:r w:rsidR="003776BB" w:rsidRPr="00925EC9">
        <w:rPr>
          <w:b w:val="0"/>
          <w:szCs w:val="24"/>
        </w:rPr>
        <w:t>е(</w:t>
      </w:r>
      <w:r w:rsidRPr="00925EC9">
        <w:rPr>
          <w:b w:val="0"/>
          <w:szCs w:val="24"/>
        </w:rPr>
        <w:t>я</w:t>
      </w:r>
      <w:r w:rsidR="003776BB" w:rsidRPr="00925EC9">
        <w:rPr>
          <w:b w:val="0"/>
          <w:szCs w:val="24"/>
        </w:rPr>
        <w:t>)</w:t>
      </w:r>
      <w:r w:rsidRPr="00925EC9">
        <w:rPr>
          <w:b w:val="0"/>
          <w:szCs w:val="24"/>
        </w:rPr>
        <w:t xml:space="preserve"> </w:t>
      </w:r>
      <w:r w:rsidR="00A154B7" w:rsidRPr="00925EC9">
        <w:rPr>
          <w:b w:val="0"/>
          <w:szCs w:val="24"/>
        </w:rPr>
        <w:t xml:space="preserve">по Лоту №1 (подраздел </w:t>
      </w:r>
      <w:fldSimple w:instr=" REF _Ref440275279 \r \h  \* MERGEFORMAT ">
        <w:r w:rsidR="009F264D" w:rsidRPr="00925EC9">
          <w:rPr>
            <w:b w:val="0"/>
            <w:szCs w:val="24"/>
          </w:rPr>
          <w:t>1.1.4</w:t>
        </w:r>
      </w:fldSimple>
      <w:r w:rsidR="00A154B7" w:rsidRPr="00925EC9">
        <w:rPr>
          <w:b w:val="0"/>
          <w:szCs w:val="24"/>
        </w:rPr>
        <w:t>)</w:t>
      </w:r>
      <w:r w:rsidRPr="00925EC9">
        <w:rPr>
          <w:b w:val="0"/>
          <w:szCs w:val="24"/>
        </w:rPr>
        <w:t xml:space="preserve"> изложен</w:t>
      </w:r>
      <w:r w:rsidR="00F463E8" w:rsidRPr="00925EC9">
        <w:rPr>
          <w:b w:val="0"/>
          <w:szCs w:val="24"/>
        </w:rPr>
        <w:t>о(</w:t>
      </w:r>
      <w:proofErr w:type="spellStart"/>
      <w:r w:rsidRPr="00925EC9">
        <w:rPr>
          <w:b w:val="0"/>
          <w:szCs w:val="24"/>
        </w:rPr>
        <w:t>ы</w:t>
      </w:r>
      <w:proofErr w:type="spellEnd"/>
      <w:r w:rsidR="00F463E8" w:rsidRPr="00925EC9">
        <w:rPr>
          <w:b w:val="0"/>
          <w:szCs w:val="24"/>
        </w:rPr>
        <w:t>)</w:t>
      </w:r>
      <w:r w:rsidRPr="00925EC9">
        <w:rPr>
          <w:b w:val="0"/>
          <w:szCs w:val="24"/>
        </w:rPr>
        <w:t xml:space="preserve"> в Приложении №1, которое является неотъемлемым приложением к настоящей</w:t>
      </w:r>
      <w:r w:rsidRPr="003803A7">
        <w:rPr>
          <w:b w:val="0"/>
          <w:szCs w:val="24"/>
        </w:rPr>
        <w:t xml:space="preserve">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03A7" w:rsidRDefault="002B5044" w:rsidP="0021751A">
      <w:pPr>
        <w:pStyle w:val="2"/>
        <w:ind w:left="1701" w:hanging="1134"/>
      </w:pPr>
      <w:bookmarkStart w:id="755" w:name="_Ref194832984"/>
      <w:bookmarkStart w:id="756" w:name="_Ref197686508"/>
      <w:bookmarkStart w:id="757" w:name="_Toc423421727"/>
      <w:bookmarkStart w:id="758" w:name="_Toc471897553"/>
      <w:r w:rsidRPr="003803A7">
        <w:t xml:space="preserve">Требование к </w:t>
      </w:r>
      <w:bookmarkEnd w:id="755"/>
      <w:bookmarkEnd w:id="756"/>
      <w:bookmarkEnd w:id="757"/>
      <w:r w:rsidR="00C3704B">
        <w:t xml:space="preserve">закупаемым </w:t>
      </w:r>
      <w:r w:rsidR="00CD1816">
        <w:t>работам</w:t>
      </w:r>
      <w:bookmarkEnd w:id="758"/>
    </w:p>
    <w:p w:rsidR="002B5044" w:rsidRPr="003776BB" w:rsidRDefault="002B5044" w:rsidP="002B5044">
      <w:pPr>
        <w:pStyle w:val="3"/>
        <w:ind w:left="0" w:firstLine="851"/>
        <w:jc w:val="both"/>
        <w:rPr>
          <w:b w:val="0"/>
          <w:szCs w:val="24"/>
        </w:rPr>
      </w:pPr>
      <w:bookmarkStart w:id="759" w:name="_Toc439166314"/>
      <w:bookmarkStart w:id="760" w:name="_Toc439170662"/>
      <w:bookmarkStart w:id="761" w:name="_Toc439172764"/>
      <w:bookmarkStart w:id="762" w:name="_Toc439173208"/>
      <w:bookmarkStart w:id="763" w:name="_Toc439238202"/>
      <w:bookmarkStart w:id="764" w:name="_Toc439252754"/>
      <w:bookmarkStart w:id="765" w:name="_Toc439323612"/>
      <w:bookmarkStart w:id="766" w:name="_Toc439323728"/>
      <w:bookmarkStart w:id="767" w:name="_Toc440361362"/>
      <w:bookmarkStart w:id="768" w:name="_Toc440376117"/>
      <w:bookmarkStart w:id="769" w:name="_Toc440376244"/>
      <w:bookmarkStart w:id="770" w:name="_Toc440382505"/>
      <w:bookmarkStart w:id="771" w:name="_Toc440447175"/>
      <w:bookmarkStart w:id="772" w:name="_Toc440620855"/>
      <w:bookmarkStart w:id="773" w:name="_Toc440631490"/>
      <w:bookmarkStart w:id="774" w:name="_Toc440875730"/>
      <w:bookmarkStart w:id="775" w:name="_Toc441131754"/>
      <w:bookmarkStart w:id="776" w:name="_Toc465865195"/>
      <w:bookmarkStart w:id="777" w:name="_Toc468976341"/>
      <w:bookmarkStart w:id="778" w:name="_Toc469483070"/>
      <w:bookmarkStart w:id="779" w:name="_Toc471897554"/>
      <w:bookmarkStart w:id="780" w:name="_Ref194833053"/>
      <w:bookmarkStart w:id="781" w:name="_Ref223496951"/>
      <w:bookmarkStart w:id="782"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p w:rsidR="00910732" w:rsidRPr="008B51A2" w:rsidRDefault="00910732" w:rsidP="00910732">
      <w:pPr>
        <w:pStyle w:val="2"/>
        <w:ind w:left="1701" w:hanging="1134"/>
        <w:rPr>
          <w:b w:val="0"/>
        </w:rPr>
      </w:pPr>
      <w:bookmarkStart w:id="783" w:name="_Toc461808930"/>
      <w:bookmarkStart w:id="784" w:name="_Toc464120639"/>
      <w:bookmarkStart w:id="785" w:name="_Toc465774618"/>
      <w:bookmarkStart w:id="786" w:name="_Toc471897555"/>
      <w:bookmarkEnd w:id="732"/>
      <w:bookmarkEnd w:id="733"/>
      <w:bookmarkEnd w:id="780"/>
      <w:bookmarkEnd w:id="781"/>
      <w:bookmarkEnd w:id="782"/>
      <w:r w:rsidRPr="008B51A2">
        <w:t>Альтернативные предложения</w:t>
      </w:r>
      <w:bookmarkStart w:id="787" w:name="_Ref56252639"/>
      <w:bookmarkEnd w:id="783"/>
      <w:bookmarkEnd w:id="784"/>
      <w:bookmarkEnd w:id="785"/>
      <w:bookmarkEnd w:id="786"/>
    </w:p>
    <w:p w:rsidR="00910732" w:rsidRPr="008B51A2" w:rsidRDefault="00910732" w:rsidP="00910732">
      <w:pPr>
        <w:pStyle w:val="3"/>
        <w:ind w:left="0" w:firstLine="851"/>
        <w:jc w:val="both"/>
        <w:rPr>
          <w:b w:val="0"/>
          <w:szCs w:val="24"/>
        </w:rPr>
      </w:pPr>
      <w:bookmarkStart w:id="788" w:name="_Toc461808802"/>
      <w:bookmarkStart w:id="789" w:name="_Toc461808931"/>
      <w:bookmarkStart w:id="790" w:name="_Toc464120640"/>
      <w:bookmarkStart w:id="791" w:name="_Toc465774619"/>
      <w:bookmarkStart w:id="792" w:name="_Toc465865197"/>
      <w:bookmarkStart w:id="793" w:name="_Toc468976343"/>
      <w:bookmarkStart w:id="794" w:name="_Toc469483072"/>
      <w:bookmarkStart w:id="795"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7"/>
      <w:bookmarkEnd w:id="788"/>
      <w:bookmarkEnd w:id="789"/>
      <w:bookmarkEnd w:id="790"/>
      <w:bookmarkEnd w:id="791"/>
      <w:bookmarkEnd w:id="792"/>
      <w:bookmarkEnd w:id="793"/>
      <w:bookmarkEnd w:id="794"/>
      <w:bookmarkEnd w:id="795"/>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1"/>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6" w:name="_Ref440270602"/>
      <w:bookmarkStart w:id="797" w:name="_Toc471897557"/>
      <w:r w:rsidRPr="00E71A48">
        <w:rPr>
          <w:szCs w:val="24"/>
        </w:rPr>
        <w:lastRenderedPageBreak/>
        <w:t>Образцы основных форм документов, включаемых в Заявку</w:t>
      </w:r>
      <w:bookmarkEnd w:id="796"/>
      <w:bookmarkEnd w:id="797"/>
      <w:r w:rsidRPr="00E71A48">
        <w:rPr>
          <w:szCs w:val="24"/>
        </w:rPr>
        <w:t xml:space="preserve"> </w:t>
      </w:r>
    </w:p>
    <w:p w:rsidR="004F4D80" w:rsidRPr="00F647F7" w:rsidRDefault="004F4D80" w:rsidP="004F4D80">
      <w:pPr>
        <w:pStyle w:val="2"/>
      </w:pPr>
      <w:bookmarkStart w:id="798" w:name="_Ref55336310"/>
      <w:bookmarkStart w:id="799" w:name="_Toc57314672"/>
      <w:bookmarkStart w:id="800" w:name="_Toc69728986"/>
      <w:bookmarkStart w:id="801" w:name="_Toc98253919"/>
      <w:bookmarkStart w:id="802" w:name="_Toc165173847"/>
      <w:bookmarkStart w:id="803" w:name="_Toc423423667"/>
      <w:bookmarkStart w:id="804" w:name="_Toc471897558"/>
      <w:r w:rsidRPr="00F647F7">
        <w:t xml:space="preserve">Письмо о подаче оферты </w:t>
      </w:r>
      <w:bookmarkStart w:id="805" w:name="_Ref22846535"/>
      <w:r w:rsidRPr="00F647F7">
        <w:t>(</w:t>
      </w:r>
      <w:bookmarkEnd w:id="805"/>
      <w:r w:rsidRPr="00F647F7">
        <w:t xml:space="preserve">форма </w:t>
      </w:r>
      <w:r w:rsidRPr="00F647F7">
        <w:rPr>
          <w:noProof/>
        </w:rPr>
        <w:t>1</w:t>
      </w:r>
      <w:r w:rsidRPr="00F647F7">
        <w:t>)</w:t>
      </w:r>
      <w:bookmarkEnd w:id="798"/>
      <w:bookmarkEnd w:id="799"/>
      <w:bookmarkEnd w:id="800"/>
      <w:bookmarkEnd w:id="801"/>
      <w:bookmarkEnd w:id="802"/>
      <w:bookmarkEnd w:id="803"/>
      <w:bookmarkEnd w:id="804"/>
    </w:p>
    <w:p w:rsidR="004F4D80" w:rsidRPr="00C236C0" w:rsidRDefault="004F4D80" w:rsidP="004F4D80">
      <w:pPr>
        <w:pStyle w:val="3"/>
        <w:rPr>
          <w:szCs w:val="24"/>
        </w:rPr>
      </w:pPr>
      <w:bookmarkStart w:id="806" w:name="_Toc98253920"/>
      <w:bookmarkStart w:id="807" w:name="_Toc157248174"/>
      <w:bookmarkStart w:id="808" w:name="_Toc157496543"/>
      <w:bookmarkStart w:id="809" w:name="_Toc158206082"/>
      <w:bookmarkStart w:id="810" w:name="_Toc164057767"/>
      <w:bookmarkStart w:id="811" w:name="_Toc164137117"/>
      <w:bookmarkStart w:id="812" w:name="_Toc164161277"/>
      <w:bookmarkStart w:id="813" w:name="_Toc165173848"/>
      <w:bookmarkStart w:id="814" w:name="_Toc439170673"/>
      <w:bookmarkStart w:id="815" w:name="_Toc439172775"/>
      <w:bookmarkStart w:id="816" w:name="_Toc439173219"/>
      <w:bookmarkStart w:id="817" w:name="_Toc439238213"/>
      <w:bookmarkStart w:id="818" w:name="_Toc440361369"/>
      <w:bookmarkStart w:id="819" w:name="_Toc440376124"/>
      <w:bookmarkStart w:id="820" w:name="_Toc465865200"/>
      <w:bookmarkStart w:id="821" w:name="_Toc471897559"/>
      <w:r w:rsidRPr="00C236C0">
        <w:rPr>
          <w:szCs w:val="24"/>
        </w:rPr>
        <w:t>Форма письма о подаче оферты</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2"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r w:rsidRPr="00D97AE7">
              <w:rPr>
                <w:rStyle w:val="aa"/>
                <w:b w:val="0"/>
                <w:i w:val="0"/>
              </w:rPr>
              <w:t>п</w:t>
            </w:r>
            <w:proofErr w:type="spell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3" w:name="_Toc98253921"/>
      <w:bookmarkStart w:id="824" w:name="_Toc157248175"/>
      <w:bookmarkStart w:id="825" w:name="_Toc157496544"/>
      <w:bookmarkStart w:id="826" w:name="_Toc158206083"/>
      <w:bookmarkStart w:id="827" w:name="_Toc164057768"/>
      <w:bookmarkStart w:id="828" w:name="_Toc164137118"/>
      <w:bookmarkStart w:id="829" w:name="_Toc164161278"/>
      <w:bookmarkStart w:id="830" w:name="_Toc165173849"/>
      <w:r>
        <w:rPr>
          <w:b/>
          <w:szCs w:val="24"/>
        </w:rPr>
        <w:br w:type="page"/>
      </w:r>
    </w:p>
    <w:p w:rsidR="004F4D80" w:rsidRPr="00C236C0" w:rsidRDefault="004F4D80" w:rsidP="004F4D80">
      <w:pPr>
        <w:pStyle w:val="3"/>
        <w:rPr>
          <w:szCs w:val="24"/>
        </w:rPr>
      </w:pPr>
      <w:bookmarkStart w:id="831" w:name="_Toc439170674"/>
      <w:bookmarkStart w:id="832" w:name="_Toc439172776"/>
      <w:bookmarkStart w:id="833" w:name="_Toc439173220"/>
      <w:bookmarkStart w:id="834" w:name="_Toc439238214"/>
      <w:bookmarkStart w:id="835" w:name="_Toc439252762"/>
      <w:bookmarkStart w:id="836" w:name="_Toc439323736"/>
      <w:bookmarkStart w:id="837" w:name="_Toc440361370"/>
      <w:bookmarkStart w:id="838" w:name="_Toc440376125"/>
      <w:bookmarkStart w:id="839" w:name="_Toc440376252"/>
      <w:bookmarkStart w:id="840" w:name="_Toc440382510"/>
      <w:bookmarkStart w:id="841" w:name="_Toc440447180"/>
      <w:bookmarkStart w:id="842" w:name="_Toc440620860"/>
      <w:bookmarkStart w:id="843" w:name="_Toc440631495"/>
      <w:bookmarkStart w:id="844" w:name="_Toc440875734"/>
      <w:bookmarkStart w:id="845" w:name="_Toc441131758"/>
      <w:bookmarkStart w:id="846" w:name="_Toc465865201"/>
      <w:bookmarkStart w:id="847" w:name="_Toc471897560"/>
      <w:r w:rsidRPr="00C236C0">
        <w:rPr>
          <w:szCs w:val="24"/>
        </w:rPr>
        <w:lastRenderedPageBreak/>
        <w:t>Инструкции по заполнению</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48"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48"/>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F2FB7">
        <w:rPr>
          <w:sz w:val="24"/>
          <w:szCs w:val="24"/>
        </w:rPr>
        <w:fldChar w:fldCharType="begin"/>
      </w:r>
      <w:r w:rsidR="00673C59">
        <w:rPr>
          <w:sz w:val="24"/>
          <w:szCs w:val="24"/>
        </w:rPr>
        <w:instrText xml:space="preserve"> REF _Ref306008743 \r \h </w:instrText>
      </w:r>
      <w:r w:rsidR="008F2FB7">
        <w:rPr>
          <w:sz w:val="24"/>
          <w:szCs w:val="24"/>
        </w:rPr>
      </w:r>
      <w:r w:rsidR="008F2FB7">
        <w:rPr>
          <w:sz w:val="24"/>
          <w:szCs w:val="24"/>
        </w:rPr>
        <w:fldChar w:fldCharType="separate"/>
      </w:r>
      <w:r w:rsidR="009F264D">
        <w:rPr>
          <w:sz w:val="24"/>
          <w:szCs w:val="24"/>
        </w:rPr>
        <w:t>3.3.4</w:t>
      </w:r>
      <w:r w:rsidR="008F2FB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F2FB7">
        <w:rPr>
          <w:sz w:val="24"/>
          <w:szCs w:val="24"/>
        </w:rPr>
        <w:fldChar w:fldCharType="begin"/>
      </w:r>
      <w:r w:rsidR="00D56F8C">
        <w:rPr>
          <w:sz w:val="24"/>
          <w:szCs w:val="24"/>
        </w:rPr>
        <w:instrText xml:space="preserve"> REF _Ref55279015 \r \h </w:instrText>
      </w:r>
      <w:r w:rsidR="008F2FB7">
        <w:rPr>
          <w:sz w:val="24"/>
          <w:szCs w:val="24"/>
        </w:rPr>
      </w:r>
      <w:r w:rsidR="008F2FB7">
        <w:rPr>
          <w:sz w:val="24"/>
          <w:szCs w:val="24"/>
        </w:rPr>
        <w:fldChar w:fldCharType="separate"/>
      </w:r>
      <w:r w:rsidR="009F264D">
        <w:rPr>
          <w:sz w:val="24"/>
          <w:szCs w:val="24"/>
        </w:rPr>
        <w:t>3.3.1.6</w:t>
      </w:r>
      <w:r w:rsidR="008F2FB7">
        <w:rPr>
          <w:sz w:val="24"/>
          <w:szCs w:val="24"/>
        </w:rPr>
        <w:fldChar w:fldCharType="end"/>
      </w:r>
      <w:r w:rsidRPr="00492C8B">
        <w:rPr>
          <w:sz w:val="24"/>
          <w:szCs w:val="24"/>
        </w:rPr>
        <w:t xml:space="preserve"> и </w:t>
      </w:r>
      <w:r w:rsidR="008F2FB7">
        <w:rPr>
          <w:sz w:val="24"/>
          <w:szCs w:val="24"/>
        </w:rPr>
        <w:fldChar w:fldCharType="begin"/>
      </w:r>
      <w:r w:rsidR="00D56F8C">
        <w:rPr>
          <w:sz w:val="24"/>
          <w:szCs w:val="24"/>
        </w:rPr>
        <w:instrText xml:space="preserve"> REF _Ref195087786 \r \h </w:instrText>
      </w:r>
      <w:r w:rsidR="008F2FB7">
        <w:rPr>
          <w:sz w:val="24"/>
          <w:szCs w:val="24"/>
        </w:rPr>
      </w:r>
      <w:r w:rsidR="008F2FB7">
        <w:rPr>
          <w:sz w:val="24"/>
          <w:szCs w:val="24"/>
        </w:rPr>
        <w:fldChar w:fldCharType="separate"/>
      </w:r>
      <w:r w:rsidR="009F264D">
        <w:rPr>
          <w:sz w:val="24"/>
          <w:szCs w:val="24"/>
        </w:rPr>
        <w:t>3.3.1.7</w:t>
      </w:r>
      <w:r w:rsidR="008F2FB7">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F2FB7">
        <w:fldChar w:fldCharType="begin"/>
      </w:r>
      <w:r w:rsidR="00845038">
        <w:rPr>
          <w:sz w:val="24"/>
          <w:szCs w:val="24"/>
        </w:rPr>
        <w:instrText xml:space="preserve"> REF _Ref471897124 \r \h </w:instrText>
      </w:r>
      <w:r w:rsidR="008F2FB7">
        <w:fldChar w:fldCharType="separate"/>
      </w:r>
      <w:r w:rsidR="009F264D">
        <w:rPr>
          <w:sz w:val="24"/>
          <w:szCs w:val="24"/>
        </w:rPr>
        <w:t>5.1.2.3</w:t>
      </w:r>
      <w:r w:rsidR="008F2FB7">
        <w:fldChar w:fldCharType="end"/>
      </w:r>
      <w:r w:rsidRPr="00066ED2">
        <w:rPr>
          <w:sz w:val="24"/>
          <w:szCs w:val="24"/>
        </w:rPr>
        <w:t xml:space="preserve">, является ценой заключаемого договора, и должна соответствовать цене, указанной в п. </w:t>
      </w:r>
      <w:r w:rsidR="008F2FB7">
        <w:fldChar w:fldCharType="begin"/>
      </w:r>
      <w:r w:rsidR="00845038">
        <w:rPr>
          <w:sz w:val="24"/>
          <w:szCs w:val="24"/>
        </w:rPr>
        <w:instrText xml:space="preserve"> REF _Ref440549152 \r \h </w:instrText>
      </w:r>
      <w:r w:rsidR="008F2FB7">
        <w:fldChar w:fldCharType="separate"/>
      </w:r>
      <w:r w:rsidR="009F264D">
        <w:rPr>
          <w:sz w:val="24"/>
          <w:szCs w:val="24"/>
        </w:rPr>
        <w:t>3.3.7.1</w:t>
      </w:r>
      <w:r w:rsidR="008F2FB7">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49" w:name="_Ref55335821"/>
      <w:bookmarkStart w:id="850" w:name="_Ref55336345"/>
      <w:bookmarkStart w:id="851" w:name="_Toc57314674"/>
      <w:bookmarkStart w:id="852" w:name="_Toc69728988"/>
      <w:bookmarkStart w:id="853" w:name="_Toc98253922"/>
      <w:bookmarkStart w:id="854" w:name="_Toc165173850"/>
      <w:r>
        <w:br w:type="page"/>
      </w:r>
    </w:p>
    <w:p w:rsidR="00920CB0" w:rsidRDefault="00920CB0" w:rsidP="00920CB0">
      <w:pPr>
        <w:pStyle w:val="3"/>
        <w:rPr>
          <w:szCs w:val="24"/>
        </w:rPr>
      </w:pPr>
      <w:bookmarkStart w:id="855" w:name="_Ref440271964"/>
      <w:bookmarkStart w:id="856" w:name="_Toc440361371"/>
      <w:bookmarkStart w:id="857" w:name="_Toc440376126"/>
      <w:bookmarkStart w:id="858" w:name="_Toc471897561"/>
      <w:proofErr w:type="spellStart"/>
      <w:r>
        <w:rPr>
          <w:szCs w:val="24"/>
        </w:rPr>
        <w:lastRenderedPageBreak/>
        <w:t>Антикоррупционные</w:t>
      </w:r>
      <w:proofErr w:type="spellEnd"/>
      <w:r>
        <w:rPr>
          <w:szCs w:val="24"/>
        </w:rPr>
        <w:t xml:space="preserve"> обязательства (Форма 1.1).</w:t>
      </w:r>
      <w:bookmarkEnd w:id="855"/>
      <w:bookmarkEnd w:id="856"/>
      <w:bookmarkEnd w:id="857"/>
      <w:bookmarkEnd w:id="858"/>
    </w:p>
    <w:p w:rsidR="00920CB0" w:rsidRPr="00920CB0" w:rsidRDefault="00920CB0" w:rsidP="00BC48F0">
      <w:pPr>
        <w:pStyle w:val="3"/>
        <w:numPr>
          <w:ilvl w:val="3"/>
          <w:numId w:val="71"/>
        </w:numPr>
        <w:rPr>
          <w:b w:val="0"/>
          <w:szCs w:val="24"/>
        </w:rPr>
      </w:pPr>
      <w:bookmarkStart w:id="859" w:name="_Toc439238216"/>
      <w:bookmarkStart w:id="860" w:name="_Toc439252764"/>
      <w:bookmarkStart w:id="861" w:name="_Toc439323738"/>
      <w:bookmarkStart w:id="862" w:name="_Toc440361372"/>
      <w:bookmarkStart w:id="863" w:name="_Toc440376127"/>
      <w:bookmarkStart w:id="864" w:name="_Toc440376254"/>
      <w:bookmarkStart w:id="865" w:name="_Toc440382512"/>
      <w:bookmarkStart w:id="866" w:name="_Toc440447182"/>
      <w:bookmarkStart w:id="867" w:name="_Toc440620862"/>
      <w:bookmarkStart w:id="868" w:name="_Toc440631497"/>
      <w:bookmarkStart w:id="869" w:name="_Toc440875736"/>
      <w:bookmarkStart w:id="870" w:name="_Toc441131760"/>
      <w:bookmarkStart w:id="871" w:name="_Toc465865203"/>
      <w:bookmarkStart w:id="872" w:name="_Toc471897562"/>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BC48F0">
      <w:pPr>
        <w:widowControl w:val="0"/>
        <w:numPr>
          <w:ilvl w:val="1"/>
          <w:numId w:val="70"/>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w:t>
      </w:r>
      <w:proofErr w:type="spellStart"/>
      <w:r w:rsidRPr="008B51A2">
        <w:rPr>
          <w:i/>
          <w:sz w:val="24"/>
          <w:szCs w:val="24"/>
        </w:rPr>
        <w:t>веб-сайте</w:t>
      </w:r>
      <w:proofErr w:type="spellEnd"/>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4"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5"/>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3" w:name="_Toc423423668"/>
      <w:bookmarkStart w:id="874" w:name="_Ref440271072"/>
      <w:bookmarkStart w:id="875" w:name="_Ref440273986"/>
      <w:bookmarkStart w:id="876" w:name="_Ref440274337"/>
      <w:bookmarkStart w:id="877" w:name="_Ref440274913"/>
      <w:bookmarkStart w:id="878" w:name="_Ref440284918"/>
      <w:bookmarkStart w:id="879"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49"/>
      <w:bookmarkEnd w:id="850"/>
      <w:bookmarkEnd w:id="851"/>
      <w:bookmarkEnd w:id="852"/>
      <w:bookmarkEnd w:id="853"/>
      <w:bookmarkEnd w:id="854"/>
      <w:bookmarkEnd w:id="873"/>
      <w:bookmarkEnd w:id="874"/>
      <w:bookmarkEnd w:id="875"/>
      <w:bookmarkEnd w:id="876"/>
      <w:bookmarkEnd w:id="877"/>
      <w:bookmarkEnd w:id="878"/>
      <w:bookmarkEnd w:id="87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0" w:name="_Toc98253923"/>
      <w:bookmarkStart w:id="881" w:name="_Toc157248177"/>
      <w:bookmarkStart w:id="882" w:name="_Toc157496546"/>
      <w:bookmarkStart w:id="883" w:name="_Toc158206085"/>
      <w:bookmarkStart w:id="884" w:name="_Toc164057770"/>
      <w:bookmarkStart w:id="885" w:name="_Toc164137120"/>
      <w:bookmarkStart w:id="886" w:name="_Toc164161280"/>
      <w:bookmarkStart w:id="887" w:name="_Toc165173851"/>
      <w:bookmarkStart w:id="888" w:name="_Ref264038986"/>
      <w:bookmarkStart w:id="889" w:name="_Ref264359294"/>
      <w:bookmarkStart w:id="890" w:name="_Toc439170676"/>
      <w:bookmarkStart w:id="891" w:name="_Toc439172778"/>
      <w:bookmarkStart w:id="892" w:name="_Toc439173222"/>
      <w:bookmarkStart w:id="893" w:name="_Toc439238218"/>
      <w:bookmarkStart w:id="894" w:name="_Toc439252766"/>
      <w:bookmarkStart w:id="895" w:name="_Toc439323740"/>
      <w:bookmarkStart w:id="896" w:name="_Toc440361374"/>
      <w:bookmarkStart w:id="897" w:name="_Toc440376129"/>
      <w:bookmarkStart w:id="898" w:name="_Toc440376256"/>
      <w:bookmarkStart w:id="899" w:name="_Toc440382514"/>
      <w:bookmarkStart w:id="900" w:name="_Toc440447184"/>
      <w:bookmarkStart w:id="901" w:name="_Toc440620864"/>
      <w:bookmarkStart w:id="902" w:name="_Toc440631499"/>
      <w:bookmarkStart w:id="903" w:name="_Toc440875738"/>
      <w:bookmarkStart w:id="904" w:name="_Toc441131762"/>
      <w:bookmarkStart w:id="905" w:name="_Toc465865205"/>
      <w:bookmarkStart w:id="906" w:name="_Toc468976351"/>
      <w:bookmarkStart w:id="907" w:name="_Toc469483080"/>
      <w:bookmarkStart w:id="908" w:name="_Toc471897564"/>
      <w:r w:rsidRPr="00C236C0">
        <w:rPr>
          <w:szCs w:val="24"/>
        </w:rPr>
        <w:t xml:space="preserve">Форма </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sidR="00492C8B">
        <w:rPr>
          <w:szCs w:val="24"/>
        </w:rPr>
        <w:t>Сводной таблицы стоимости</w:t>
      </w:r>
      <w:bookmarkEnd w:id="894"/>
      <w:bookmarkEnd w:id="895"/>
      <w:bookmarkEnd w:id="896"/>
      <w:bookmarkEnd w:id="897"/>
      <w:bookmarkEnd w:id="898"/>
      <w:bookmarkEnd w:id="899"/>
      <w:bookmarkEnd w:id="900"/>
      <w:bookmarkEnd w:id="901"/>
      <w:bookmarkEnd w:id="902"/>
      <w:bookmarkEnd w:id="903"/>
      <w:r w:rsidR="001C4BB0" w:rsidRPr="001C4BB0">
        <w:rPr>
          <w:bCs w:val="0"/>
          <w:szCs w:val="24"/>
        </w:rPr>
        <w:t xml:space="preserve"> </w:t>
      </w:r>
      <w:r w:rsidR="001C4BB0" w:rsidRPr="005D252F">
        <w:rPr>
          <w:bCs w:val="0"/>
          <w:szCs w:val="24"/>
        </w:rPr>
        <w:t>работ</w:t>
      </w:r>
      <w:bookmarkEnd w:id="904"/>
      <w:bookmarkEnd w:id="905"/>
      <w:bookmarkEnd w:id="906"/>
      <w:bookmarkEnd w:id="907"/>
      <w:bookmarkEnd w:id="90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xml:space="preserve">№ </w:t>
            </w:r>
            <w:proofErr w:type="spellStart"/>
            <w:r>
              <w:rPr>
                <w:sz w:val="24"/>
                <w:szCs w:val="24"/>
                <w:highlight w:val="yellow"/>
              </w:rPr>
              <w:t>п</w:t>
            </w:r>
            <w:proofErr w:type="spellEnd"/>
            <w:r>
              <w:rPr>
                <w:sz w:val="24"/>
                <w:szCs w:val="24"/>
                <w:highlight w:val="yellow"/>
              </w:rPr>
              <w:t>/</w:t>
            </w:r>
            <w:proofErr w:type="spellStart"/>
            <w:r>
              <w:rPr>
                <w:sz w:val="24"/>
                <w:szCs w:val="24"/>
                <w:highlight w:val="yellow"/>
              </w:rPr>
              <w:t>п</w:t>
            </w:r>
            <w:proofErr w:type="spellEnd"/>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 xml:space="preserve">Ед. </w:t>
            </w:r>
            <w:proofErr w:type="spellStart"/>
            <w:r>
              <w:rPr>
                <w:sz w:val="24"/>
                <w:szCs w:val="24"/>
                <w:highlight w:val="yellow"/>
              </w:rPr>
              <w:t>изм</w:t>
            </w:r>
            <w:proofErr w:type="spellEnd"/>
            <w:r>
              <w:rPr>
                <w:sz w:val="24"/>
                <w:szCs w:val="24"/>
                <w:highlight w:val="yellow"/>
              </w:rPr>
              <w:t>.</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F647F7">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361375"/>
      <w:bookmarkStart w:id="922" w:name="_Toc440376130"/>
      <w:bookmarkStart w:id="923" w:name="_Toc440376257"/>
      <w:bookmarkStart w:id="924" w:name="_Toc440382515"/>
      <w:bookmarkStart w:id="925" w:name="_Toc440447185"/>
      <w:bookmarkStart w:id="926" w:name="_Toc440620865"/>
      <w:bookmarkStart w:id="927" w:name="_Toc440631500"/>
      <w:bookmarkStart w:id="928" w:name="_Toc440875739"/>
      <w:bookmarkStart w:id="929" w:name="_Toc441131763"/>
      <w:bookmarkStart w:id="930" w:name="_Toc465865206"/>
      <w:bookmarkStart w:id="931" w:name="_Toc468976352"/>
      <w:bookmarkStart w:id="932" w:name="_Toc469483081"/>
      <w:bookmarkStart w:id="933" w:name="_Toc471897565"/>
      <w:r w:rsidRPr="00C236C0">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F2FB7">
        <w:rPr>
          <w:bCs w:val="0"/>
          <w:sz w:val="24"/>
          <w:szCs w:val="24"/>
        </w:rPr>
        <w:fldChar w:fldCharType="begin"/>
      </w:r>
      <w:r w:rsidR="007502E0">
        <w:rPr>
          <w:bCs w:val="0"/>
          <w:sz w:val="24"/>
          <w:szCs w:val="24"/>
        </w:rPr>
        <w:instrText xml:space="preserve"> REF _Ref440537086 \r \h </w:instrText>
      </w:r>
      <w:r w:rsidR="008F2FB7">
        <w:rPr>
          <w:bCs w:val="0"/>
          <w:sz w:val="24"/>
          <w:szCs w:val="24"/>
        </w:rPr>
      </w:r>
      <w:r w:rsidR="008F2FB7">
        <w:rPr>
          <w:bCs w:val="0"/>
          <w:sz w:val="24"/>
          <w:szCs w:val="24"/>
        </w:rPr>
        <w:fldChar w:fldCharType="separate"/>
      </w:r>
      <w:r w:rsidR="009F264D">
        <w:rPr>
          <w:bCs w:val="0"/>
          <w:sz w:val="24"/>
          <w:szCs w:val="24"/>
        </w:rPr>
        <w:t>5.3</w:t>
      </w:r>
      <w:r w:rsidR="008F2FB7">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4" w:name="_Ref86826666"/>
      <w:bookmarkStart w:id="935" w:name="_Toc90385112"/>
      <w:bookmarkStart w:id="936" w:name="_Toc98253925"/>
      <w:bookmarkStart w:id="937" w:name="_Toc165173853"/>
      <w:bookmarkStart w:id="93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39" w:name="_Ref440537086"/>
      <w:bookmarkStart w:id="940"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4"/>
      <w:bookmarkEnd w:id="935"/>
      <w:bookmarkEnd w:id="936"/>
      <w:bookmarkEnd w:id="937"/>
      <w:bookmarkEnd w:id="938"/>
      <w:bookmarkEnd w:id="939"/>
      <w:bookmarkEnd w:id="94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1" w:name="_Toc90385113"/>
      <w:bookmarkStart w:id="942" w:name="_Toc98253926"/>
      <w:bookmarkStart w:id="943" w:name="_Toc157248180"/>
      <w:bookmarkStart w:id="944" w:name="_Toc157496549"/>
      <w:bookmarkStart w:id="945" w:name="_Toc158206088"/>
      <w:bookmarkStart w:id="946" w:name="_Toc164057773"/>
      <w:bookmarkStart w:id="947" w:name="_Toc164137123"/>
      <w:bookmarkStart w:id="948" w:name="_Toc164161283"/>
      <w:bookmarkStart w:id="949" w:name="_Toc165173854"/>
      <w:bookmarkStart w:id="950" w:name="_Ref193690005"/>
      <w:bookmarkStart w:id="951" w:name="_Toc439170679"/>
      <w:bookmarkStart w:id="952" w:name="_Toc439172781"/>
      <w:bookmarkStart w:id="953" w:name="_Toc439173225"/>
      <w:bookmarkStart w:id="954" w:name="_Toc439238221"/>
      <w:bookmarkStart w:id="955" w:name="_Toc439252769"/>
      <w:bookmarkStart w:id="956" w:name="_Toc439323743"/>
      <w:bookmarkStart w:id="957" w:name="_Toc440361377"/>
      <w:bookmarkStart w:id="958" w:name="_Toc440376132"/>
      <w:bookmarkStart w:id="959" w:name="_Toc440376259"/>
      <w:bookmarkStart w:id="960" w:name="_Toc440382517"/>
      <w:bookmarkStart w:id="961" w:name="_Toc440447187"/>
      <w:bookmarkStart w:id="962" w:name="_Toc440620867"/>
      <w:bookmarkStart w:id="963" w:name="_Toc440631502"/>
      <w:bookmarkStart w:id="964" w:name="_Toc440875741"/>
      <w:bookmarkStart w:id="965" w:name="_Toc441131765"/>
      <w:bookmarkStart w:id="966" w:name="_Toc465865208"/>
      <w:bookmarkStart w:id="967" w:name="_Toc468976354"/>
      <w:bookmarkStart w:id="968" w:name="_Toc469483083"/>
      <w:bookmarkStart w:id="969" w:name="_Toc471897567"/>
      <w:r w:rsidRPr="00C236C0">
        <w:rPr>
          <w:szCs w:val="24"/>
        </w:rPr>
        <w:t xml:space="preserve">Форма </w:t>
      </w:r>
      <w:bookmarkEnd w:id="941"/>
      <w:bookmarkEnd w:id="942"/>
      <w:bookmarkEnd w:id="943"/>
      <w:bookmarkEnd w:id="944"/>
      <w:bookmarkEnd w:id="945"/>
      <w:bookmarkEnd w:id="946"/>
      <w:bookmarkEnd w:id="947"/>
      <w:bookmarkEnd w:id="948"/>
      <w:bookmarkEnd w:id="949"/>
      <w:bookmarkEnd w:id="950"/>
      <w:r w:rsidRPr="00C236C0">
        <w:rPr>
          <w:szCs w:val="24"/>
        </w:rPr>
        <w:t>технического предложения</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0" w:name="_Ref55335818"/>
      <w:bookmarkStart w:id="971" w:name="_Ref55336334"/>
      <w:bookmarkStart w:id="972" w:name="_Toc57314673"/>
      <w:bookmarkStart w:id="973" w:name="_Toc69728987"/>
      <w:bookmarkStart w:id="974" w:name="_Toc98253928"/>
      <w:bookmarkStart w:id="975" w:name="_Toc165173856"/>
      <w:bookmarkStart w:id="976" w:name="_Ref194749150"/>
      <w:bookmarkStart w:id="977" w:name="_Ref194750368"/>
      <w:bookmarkStart w:id="978" w:name="_Ref89649494"/>
      <w:bookmarkStart w:id="97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F2FB7">
        <w:rPr>
          <w:i/>
          <w:color w:val="000000"/>
        </w:rPr>
        <w:fldChar w:fldCharType="begin"/>
      </w:r>
      <w:r w:rsidR="00EA3F63">
        <w:rPr>
          <w:i/>
          <w:color w:val="000000"/>
        </w:rPr>
        <w:instrText xml:space="preserve"> REF _Ref440270568 \r \h </w:instrText>
      </w:r>
      <w:r w:rsidR="008F2FB7">
        <w:rPr>
          <w:i/>
          <w:color w:val="000000"/>
        </w:rPr>
      </w:r>
      <w:r w:rsidR="008F2FB7">
        <w:rPr>
          <w:i/>
          <w:color w:val="000000"/>
        </w:rPr>
        <w:fldChar w:fldCharType="separate"/>
      </w:r>
      <w:r w:rsidR="009F264D">
        <w:rPr>
          <w:i/>
          <w:color w:val="000000"/>
        </w:rPr>
        <w:t>4</w:t>
      </w:r>
      <w:r w:rsidR="008F2FB7">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spellStart"/>
            <w:r w:rsidRPr="008B2818">
              <w:rPr>
                <w:sz w:val="24"/>
                <w:szCs w:val="24"/>
              </w:rPr>
              <w:t>п</w:t>
            </w:r>
            <w:proofErr w:type="spellEnd"/>
            <w:r w:rsidRPr="008B2818">
              <w:rPr>
                <w:sz w:val="24"/>
                <w:szCs w:val="24"/>
              </w:rPr>
              <w:t>/</w:t>
            </w:r>
            <w:proofErr w:type="spellStart"/>
            <w:r w:rsidRPr="008B2818">
              <w:rPr>
                <w:sz w:val="24"/>
                <w:szCs w:val="24"/>
              </w:rPr>
              <w:t>п</w:t>
            </w:r>
            <w:proofErr w:type="spellEnd"/>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8F2FB7">
        <w:rPr>
          <w:i/>
          <w:color w:val="000000"/>
        </w:rPr>
        <w:fldChar w:fldCharType="begin"/>
      </w:r>
      <w:r>
        <w:rPr>
          <w:i/>
          <w:color w:val="000000"/>
        </w:rPr>
        <w:instrText xml:space="preserve"> REF _Ref440270568 \r \h </w:instrText>
      </w:r>
      <w:r w:rsidR="008F2FB7">
        <w:rPr>
          <w:i/>
          <w:color w:val="000000"/>
        </w:rPr>
      </w:r>
      <w:r w:rsidR="008F2FB7">
        <w:rPr>
          <w:i/>
          <w:color w:val="000000"/>
        </w:rPr>
        <w:fldChar w:fldCharType="separate"/>
      </w:r>
      <w:r w:rsidR="009F264D">
        <w:rPr>
          <w:i/>
          <w:color w:val="000000"/>
        </w:rPr>
        <w:t>4</w:t>
      </w:r>
      <w:r w:rsidR="008F2FB7">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0" w:name="_Toc176765537"/>
      <w:bookmarkStart w:id="981" w:name="_Toc198979986"/>
      <w:bookmarkStart w:id="982" w:name="_Toc217466321"/>
      <w:bookmarkStart w:id="983" w:name="_Toc217702859"/>
      <w:bookmarkStart w:id="984" w:name="_Toc233601977"/>
      <w:bookmarkStart w:id="985" w:name="_Toc263343463"/>
      <w:bookmarkStart w:id="986" w:name="_Toc439170680"/>
      <w:bookmarkStart w:id="987" w:name="_Toc439172782"/>
      <w:bookmarkStart w:id="988" w:name="_Toc439173226"/>
      <w:bookmarkStart w:id="989" w:name="_Toc439238222"/>
      <w:bookmarkStart w:id="990" w:name="_Toc439252770"/>
      <w:bookmarkStart w:id="991" w:name="_Toc439323744"/>
      <w:bookmarkStart w:id="992" w:name="_Toc440361378"/>
      <w:bookmarkStart w:id="993" w:name="_Toc440376133"/>
      <w:bookmarkStart w:id="994" w:name="_Toc440376260"/>
      <w:bookmarkStart w:id="995" w:name="_Toc440382518"/>
      <w:bookmarkStart w:id="996" w:name="_Toc440447188"/>
      <w:bookmarkStart w:id="997" w:name="_Toc440620868"/>
      <w:bookmarkStart w:id="998" w:name="_Toc440631503"/>
      <w:bookmarkStart w:id="999" w:name="_Toc440875742"/>
      <w:bookmarkStart w:id="1000" w:name="_Toc441131766"/>
      <w:bookmarkStart w:id="1001" w:name="_Toc465865209"/>
      <w:bookmarkStart w:id="1002" w:name="_Toc468976355"/>
      <w:bookmarkStart w:id="1003" w:name="_Toc469483084"/>
      <w:bookmarkStart w:id="1004" w:name="_Toc471897568"/>
      <w:r w:rsidRPr="00C236C0">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F2FB7">
        <w:rPr>
          <w:sz w:val="24"/>
          <w:szCs w:val="24"/>
        </w:rPr>
        <w:fldChar w:fldCharType="begin"/>
      </w:r>
      <w:r w:rsidR="00DA1BA0">
        <w:rPr>
          <w:sz w:val="24"/>
          <w:szCs w:val="24"/>
        </w:rPr>
        <w:instrText xml:space="preserve"> REF _Ref55336310 \r \h </w:instrText>
      </w:r>
      <w:r w:rsidR="008F2FB7">
        <w:rPr>
          <w:sz w:val="24"/>
          <w:szCs w:val="24"/>
        </w:rPr>
      </w:r>
      <w:r w:rsidR="008F2FB7">
        <w:rPr>
          <w:sz w:val="24"/>
          <w:szCs w:val="24"/>
        </w:rPr>
        <w:fldChar w:fldCharType="separate"/>
      </w:r>
      <w:r w:rsidR="009F264D">
        <w:rPr>
          <w:sz w:val="24"/>
          <w:szCs w:val="24"/>
        </w:rPr>
        <w:t>5.1</w:t>
      </w:r>
      <w:r w:rsidR="008F2FB7">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Toc423423670"/>
      <w:bookmarkStart w:id="1007" w:name="_Ref440271036"/>
      <w:bookmarkStart w:id="1008" w:name="_Ref440274366"/>
      <w:bookmarkStart w:id="1009" w:name="_Ref440274902"/>
      <w:bookmarkStart w:id="1010" w:name="_Ref440284947"/>
      <w:bookmarkStart w:id="1011" w:name="_Ref440361140"/>
      <w:bookmarkStart w:id="1012"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0"/>
      <w:bookmarkEnd w:id="971"/>
      <w:bookmarkEnd w:id="972"/>
      <w:bookmarkEnd w:id="973"/>
      <w:bookmarkEnd w:id="974"/>
      <w:bookmarkEnd w:id="975"/>
      <w:bookmarkEnd w:id="976"/>
      <w:bookmarkEnd w:id="977"/>
      <w:bookmarkEnd w:id="1005"/>
      <w:bookmarkEnd w:id="1006"/>
      <w:bookmarkEnd w:id="1007"/>
      <w:bookmarkEnd w:id="1008"/>
      <w:bookmarkEnd w:id="1009"/>
      <w:bookmarkEnd w:id="1010"/>
      <w:bookmarkEnd w:id="1011"/>
      <w:bookmarkEnd w:id="101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3" w:name="_Toc98253929"/>
      <w:bookmarkStart w:id="1014" w:name="_Toc157248183"/>
      <w:bookmarkStart w:id="1015" w:name="_Toc157496552"/>
      <w:bookmarkStart w:id="1016" w:name="_Toc158206091"/>
      <w:bookmarkStart w:id="1017" w:name="_Toc164057776"/>
      <w:bookmarkStart w:id="1018" w:name="_Toc164137126"/>
      <w:bookmarkStart w:id="1019" w:name="_Toc164161286"/>
      <w:bookmarkStart w:id="1020" w:name="_Toc165173857"/>
      <w:bookmarkStart w:id="1021" w:name="_Toc439170682"/>
      <w:bookmarkStart w:id="1022" w:name="_Toc439172784"/>
      <w:bookmarkStart w:id="1023" w:name="_Toc439173228"/>
      <w:bookmarkStart w:id="1024" w:name="_Toc439238224"/>
      <w:bookmarkStart w:id="1025" w:name="_Toc439252772"/>
      <w:bookmarkStart w:id="1026" w:name="_Toc439323746"/>
      <w:bookmarkStart w:id="1027" w:name="_Toc440361380"/>
      <w:bookmarkStart w:id="1028" w:name="_Toc440376135"/>
      <w:bookmarkStart w:id="1029" w:name="_Toc440376262"/>
      <w:bookmarkStart w:id="1030" w:name="_Toc440382520"/>
      <w:bookmarkStart w:id="1031" w:name="_Toc440447190"/>
      <w:bookmarkStart w:id="1032" w:name="_Toc440620870"/>
      <w:bookmarkStart w:id="1033" w:name="_Toc440631505"/>
      <w:bookmarkStart w:id="1034" w:name="_Toc440875744"/>
      <w:bookmarkStart w:id="1035" w:name="_Toc441131768"/>
      <w:bookmarkStart w:id="1036" w:name="_Toc465865211"/>
      <w:bookmarkStart w:id="1037" w:name="_Toc468976357"/>
      <w:bookmarkStart w:id="1038" w:name="_Toc469483086"/>
      <w:bookmarkStart w:id="1039" w:name="_Toc471897570"/>
      <w:r w:rsidRPr="00F647F7">
        <w:rPr>
          <w:b w:val="0"/>
          <w:szCs w:val="24"/>
        </w:rPr>
        <w:t xml:space="preserve">Форма </w:t>
      </w:r>
      <w:bookmarkEnd w:id="1013"/>
      <w:r w:rsidRPr="00F647F7">
        <w:rPr>
          <w:b w:val="0"/>
          <w:szCs w:val="24"/>
        </w:rPr>
        <w:t xml:space="preserve">графика </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r w:rsidR="00C22199">
        <w:rPr>
          <w:b w:val="0"/>
          <w:szCs w:val="24"/>
        </w:rPr>
        <w:t>выполнения работ</w:t>
      </w:r>
      <w:bookmarkEnd w:id="1032"/>
      <w:bookmarkEnd w:id="1033"/>
      <w:bookmarkEnd w:id="1034"/>
      <w:bookmarkEnd w:id="1035"/>
      <w:bookmarkEnd w:id="1036"/>
      <w:bookmarkEnd w:id="1037"/>
      <w:bookmarkEnd w:id="1038"/>
      <w:bookmarkEnd w:id="10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spellStart"/>
            <w:r w:rsidRPr="00656D93">
              <w:t>п</w:t>
            </w:r>
            <w:proofErr w:type="spellEnd"/>
            <w:r w:rsidRPr="00656D93">
              <w:t>/</w:t>
            </w:r>
            <w:proofErr w:type="spellStart"/>
            <w:r w:rsidRPr="00656D93">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0" w:name="_Toc171070556"/>
      <w:bookmarkStart w:id="1041" w:name="_Toc98253927"/>
      <w:bookmarkStart w:id="1042" w:name="_Toc176605808"/>
      <w:bookmarkStart w:id="1043" w:name="_Toc176611017"/>
      <w:bookmarkStart w:id="1044" w:name="_Toc176611073"/>
      <w:bookmarkStart w:id="1045" w:name="_Toc176668676"/>
      <w:bookmarkStart w:id="1046" w:name="_Toc176684336"/>
      <w:bookmarkStart w:id="1047" w:name="_Toc176746279"/>
      <w:bookmarkStart w:id="1048" w:name="_Toc176747346"/>
      <w:bookmarkStart w:id="1049" w:name="_Toc198979988"/>
      <w:bookmarkStart w:id="1050" w:name="_Toc217466324"/>
      <w:bookmarkStart w:id="1051" w:name="_Toc217702862"/>
      <w:bookmarkStart w:id="1052" w:name="_Toc233601980"/>
      <w:bookmarkStart w:id="1053" w:name="_Toc263343466"/>
      <w:r w:rsidRPr="00F647F7">
        <w:rPr>
          <w:b w:val="0"/>
          <w:szCs w:val="24"/>
        </w:rPr>
        <w:br w:type="page"/>
      </w:r>
      <w:bookmarkStart w:id="1054" w:name="_Toc439170683"/>
      <w:bookmarkStart w:id="1055" w:name="_Toc439172785"/>
      <w:bookmarkStart w:id="1056" w:name="_Toc439173229"/>
      <w:bookmarkStart w:id="1057" w:name="_Toc439238225"/>
      <w:bookmarkStart w:id="1058" w:name="_Toc439252773"/>
      <w:bookmarkStart w:id="1059" w:name="_Toc439323747"/>
      <w:bookmarkStart w:id="1060" w:name="_Toc440361381"/>
      <w:bookmarkStart w:id="1061" w:name="_Toc440376136"/>
      <w:bookmarkStart w:id="1062" w:name="_Toc440376263"/>
      <w:bookmarkStart w:id="1063" w:name="_Toc440382521"/>
      <w:bookmarkStart w:id="1064" w:name="_Toc440447191"/>
      <w:bookmarkStart w:id="1065" w:name="_Toc440620871"/>
      <w:bookmarkStart w:id="1066" w:name="_Toc440631506"/>
      <w:bookmarkStart w:id="1067" w:name="_Toc440875745"/>
      <w:bookmarkStart w:id="1068" w:name="_Toc441131769"/>
      <w:bookmarkStart w:id="1069" w:name="_Toc465865212"/>
      <w:bookmarkStart w:id="1070" w:name="_Toc468976358"/>
      <w:bookmarkStart w:id="1071" w:name="_Toc469483087"/>
      <w:bookmarkStart w:id="1072" w:name="_Toc471897571"/>
      <w:r w:rsidRPr="00F647F7">
        <w:rPr>
          <w:b w:val="0"/>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F2FB7">
        <w:rPr>
          <w:sz w:val="24"/>
          <w:szCs w:val="24"/>
        </w:rPr>
        <w:fldChar w:fldCharType="begin"/>
      </w:r>
      <w:r w:rsidR="00D56F8C">
        <w:rPr>
          <w:sz w:val="24"/>
          <w:szCs w:val="24"/>
        </w:rPr>
        <w:instrText xml:space="preserve"> REF _Ref55336310 \r \h </w:instrText>
      </w:r>
      <w:r w:rsidR="008F2FB7">
        <w:rPr>
          <w:sz w:val="24"/>
          <w:szCs w:val="24"/>
        </w:rPr>
      </w:r>
      <w:r w:rsidR="008F2FB7">
        <w:rPr>
          <w:sz w:val="24"/>
          <w:szCs w:val="24"/>
        </w:rPr>
        <w:fldChar w:fldCharType="separate"/>
      </w:r>
      <w:r w:rsidR="009F264D">
        <w:rPr>
          <w:sz w:val="24"/>
          <w:szCs w:val="24"/>
        </w:rPr>
        <w:t>5.1</w:t>
      </w:r>
      <w:r w:rsidR="008F2FB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F2FB7">
        <w:rPr>
          <w:sz w:val="24"/>
          <w:szCs w:val="24"/>
        </w:rPr>
        <w:fldChar w:fldCharType="begin"/>
      </w:r>
      <w:r w:rsidR="00D56F8C">
        <w:rPr>
          <w:sz w:val="24"/>
          <w:szCs w:val="24"/>
        </w:rPr>
        <w:instrText xml:space="preserve"> REF _Ref440273986 \r \h </w:instrText>
      </w:r>
      <w:r w:rsidR="008F2FB7">
        <w:rPr>
          <w:sz w:val="24"/>
          <w:szCs w:val="24"/>
        </w:rPr>
      </w:r>
      <w:r w:rsidR="008F2FB7">
        <w:rPr>
          <w:sz w:val="24"/>
          <w:szCs w:val="24"/>
        </w:rPr>
        <w:fldChar w:fldCharType="separate"/>
      </w:r>
      <w:r w:rsidR="009F264D">
        <w:rPr>
          <w:sz w:val="24"/>
          <w:szCs w:val="24"/>
        </w:rPr>
        <w:t>5.2</w:t>
      </w:r>
      <w:r w:rsidR="008F2FB7">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spellStart"/>
            <w:r w:rsidRPr="00336F2E">
              <w:rPr>
                <w:color w:val="000000"/>
                <w:sz w:val="24"/>
                <w:szCs w:val="24"/>
              </w:rPr>
              <w:t>п</w:t>
            </w:r>
            <w:proofErr w:type="spellEnd"/>
            <w:r w:rsidRPr="00336F2E">
              <w:rPr>
                <w:color w:val="000000"/>
                <w:sz w:val="24"/>
                <w:szCs w:val="24"/>
              </w:rPr>
              <w:t>/</w:t>
            </w:r>
            <w:proofErr w:type="spellStart"/>
            <w:r w:rsidRPr="00336F2E">
              <w:rPr>
                <w:color w:val="000000"/>
                <w:sz w:val="24"/>
                <w:szCs w:val="24"/>
              </w:rPr>
              <w:t>п</w:t>
            </w:r>
            <w:proofErr w:type="spellEnd"/>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3" w:name="_Hlt22846931"/>
      <w:bookmarkStart w:id="1074" w:name="_Ref440361439"/>
      <w:bookmarkStart w:id="1075" w:name="_Ref440361914"/>
      <w:bookmarkStart w:id="1076" w:name="_Ref440361959"/>
      <w:bookmarkStart w:id="1077" w:name="_Toc471897572"/>
      <w:bookmarkStart w:id="1078" w:name="_Ref93264992"/>
      <w:bookmarkStart w:id="1079" w:name="_Ref93265116"/>
      <w:bookmarkStart w:id="1080" w:name="_Toc98253933"/>
      <w:bookmarkStart w:id="1081" w:name="_Toc165173859"/>
      <w:bookmarkStart w:id="1082" w:name="_Toc423423671"/>
      <w:bookmarkEnd w:id="1073"/>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4"/>
      <w:bookmarkEnd w:id="1075"/>
      <w:bookmarkEnd w:id="1076"/>
      <w:bookmarkEnd w:id="1077"/>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3" w:name="_Toc440361383"/>
      <w:bookmarkStart w:id="1084" w:name="_Toc440376138"/>
      <w:bookmarkStart w:id="1085" w:name="_Toc440376265"/>
      <w:bookmarkStart w:id="1086" w:name="_Toc440382523"/>
      <w:bookmarkStart w:id="1087" w:name="_Toc440447193"/>
      <w:bookmarkStart w:id="1088" w:name="_Toc440620873"/>
      <w:bookmarkStart w:id="1089" w:name="_Toc440631508"/>
      <w:bookmarkStart w:id="1090" w:name="_Toc440875747"/>
      <w:bookmarkStart w:id="1091" w:name="_Toc441131771"/>
      <w:bookmarkStart w:id="1092" w:name="_Toc465865214"/>
      <w:bookmarkStart w:id="1093" w:name="_Toc468976360"/>
      <w:bookmarkStart w:id="1094" w:name="_Toc469483089"/>
      <w:bookmarkStart w:id="1095" w:name="_Toc471897573"/>
      <w:r w:rsidRPr="00F647F7">
        <w:rPr>
          <w:b w:val="0"/>
          <w:szCs w:val="24"/>
        </w:rPr>
        <w:t xml:space="preserve">Форма графика </w:t>
      </w:r>
      <w:r>
        <w:rPr>
          <w:b w:val="0"/>
          <w:szCs w:val="24"/>
        </w:rPr>
        <w:t xml:space="preserve">оплаты </w:t>
      </w:r>
      <w:bookmarkEnd w:id="1083"/>
      <w:bookmarkEnd w:id="1084"/>
      <w:bookmarkEnd w:id="1085"/>
      <w:bookmarkEnd w:id="1086"/>
      <w:bookmarkEnd w:id="1087"/>
      <w:r w:rsidR="00FB7116">
        <w:rPr>
          <w:b w:val="0"/>
          <w:szCs w:val="24"/>
        </w:rPr>
        <w:t>выполнения работ</w:t>
      </w:r>
      <w:bookmarkEnd w:id="1088"/>
      <w:bookmarkEnd w:id="1089"/>
      <w:bookmarkEnd w:id="1090"/>
      <w:bookmarkEnd w:id="1091"/>
      <w:bookmarkEnd w:id="1092"/>
      <w:bookmarkEnd w:id="1093"/>
      <w:bookmarkEnd w:id="1094"/>
      <w:bookmarkEnd w:id="1095"/>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spellStart"/>
            <w:r w:rsidRPr="00843BBD">
              <w:rPr>
                <w:color w:val="000000"/>
                <w:sz w:val="24"/>
                <w:szCs w:val="24"/>
              </w:rPr>
              <w:t>п</w:t>
            </w:r>
            <w:proofErr w:type="spellEnd"/>
            <w:r w:rsidRPr="00843BBD">
              <w:rPr>
                <w:color w:val="000000"/>
                <w:sz w:val="24"/>
                <w:szCs w:val="24"/>
              </w:rPr>
              <w:t>/</w:t>
            </w:r>
            <w:proofErr w:type="spellStart"/>
            <w:r w:rsidRPr="00843BBD">
              <w:rPr>
                <w:color w:val="000000"/>
                <w:sz w:val="24"/>
                <w:szCs w:val="24"/>
              </w:rPr>
              <w:t>п</w:t>
            </w:r>
            <w:proofErr w:type="spellEnd"/>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6" w:name="_Toc440361384"/>
      <w:bookmarkStart w:id="1097" w:name="_Toc440376139"/>
      <w:bookmarkStart w:id="1098" w:name="_Toc440376266"/>
      <w:bookmarkStart w:id="1099" w:name="_Toc440382524"/>
      <w:bookmarkStart w:id="1100" w:name="_Toc440447194"/>
      <w:bookmarkStart w:id="1101" w:name="_Toc440620874"/>
      <w:bookmarkStart w:id="1102" w:name="_Toc440631509"/>
      <w:bookmarkStart w:id="1103" w:name="_Toc440875748"/>
      <w:bookmarkStart w:id="1104" w:name="_Toc441131772"/>
      <w:bookmarkStart w:id="1105" w:name="_Toc465865215"/>
      <w:bookmarkStart w:id="1106" w:name="_Toc468976361"/>
      <w:bookmarkStart w:id="1107" w:name="_Toc469483090"/>
      <w:bookmarkStart w:id="1108" w:name="_Toc471897574"/>
      <w:r w:rsidRPr="00F647F7">
        <w:rPr>
          <w:b w:val="0"/>
          <w:szCs w:val="24"/>
        </w:rPr>
        <w:lastRenderedPageBreak/>
        <w:t>Инструкции по заполнению</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F2FB7">
        <w:rPr>
          <w:sz w:val="24"/>
          <w:szCs w:val="24"/>
        </w:rPr>
        <w:fldChar w:fldCharType="begin"/>
      </w:r>
      <w:r>
        <w:rPr>
          <w:sz w:val="24"/>
          <w:szCs w:val="24"/>
        </w:rPr>
        <w:instrText xml:space="preserve"> REF _Ref55336310 \r \h </w:instrText>
      </w:r>
      <w:r w:rsidR="008F2FB7">
        <w:rPr>
          <w:sz w:val="24"/>
          <w:szCs w:val="24"/>
        </w:rPr>
      </w:r>
      <w:r w:rsidR="008F2FB7">
        <w:rPr>
          <w:sz w:val="24"/>
          <w:szCs w:val="24"/>
        </w:rPr>
        <w:fldChar w:fldCharType="separate"/>
      </w:r>
      <w:r w:rsidR="009F264D">
        <w:rPr>
          <w:sz w:val="24"/>
          <w:szCs w:val="24"/>
        </w:rPr>
        <w:t>5.1</w:t>
      </w:r>
      <w:r w:rsidR="008F2FB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F2FB7">
        <w:rPr>
          <w:sz w:val="24"/>
          <w:szCs w:val="24"/>
        </w:rPr>
        <w:fldChar w:fldCharType="begin"/>
      </w:r>
      <w:r>
        <w:rPr>
          <w:sz w:val="24"/>
          <w:szCs w:val="24"/>
        </w:rPr>
        <w:instrText xml:space="preserve"> REF _Ref440361140 \r \h </w:instrText>
      </w:r>
      <w:r w:rsidR="008F2FB7">
        <w:rPr>
          <w:sz w:val="24"/>
          <w:szCs w:val="24"/>
        </w:rPr>
      </w:r>
      <w:r w:rsidR="008F2FB7">
        <w:rPr>
          <w:sz w:val="24"/>
          <w:szCs w:val="24"/>
        </w:rPr>
        <w:fldChar w:fldCharType="separate"/>
      </w:r>
      <w:r w:rsidR="009F264D">
        <w:rPr>
          <w:sz w:val="24"/>
          <w:szCs w:val="24"/>
        </w:rPr>
        <w:t>5.4</w:t>
      </w:r>
      <w:r w:rsidR="008F2FB7">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9" w:name="_Ref440361531"/>
      <w:bookmarkStart w:id="1110" w:name="_Ref440361610"/>
      <w:bookmarkStart w:id="1111"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78"/>
      <w:bookmarkEnd w:id="979"/>
      <w:bookmarkEnd w:id="1078"/>
      <w:bookmarkEnd w:id="1079"/>
      <w:bookmarkEnd w:id="1080"/>
      <w:bookmarkEnd w:id="1081"/>
      <w:bookmarkEnd w:id="1082"/>
      <w:bookmarkEnd w:id="1109"/>
      <w:bookmarkEnd w:id="1110"/>
      <w:bookmarkEnd w:id="111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2" w:name="_Toc439170685"/>
      <w:bookmarkStart w:id="1113" w:name="_Toc439172787"/>
      <w:bookmarkStart w:id="1114" w:name="_Toc439173231"/>
      <w:bookmarkStart w:id="1115" w:name="_Toc439238227"/>
      <w:bookmarkStart w:id="1116" w:name="_Toc439252775"/>
      <w:bookmarkStart w:id="1117" w:name="_Toc439323749"/>
      <w:bookmarkStart w:id="1118" w:name="_Toc440361386"/>
      <w:bookmarkStart w:id="1119" w:name="_Toc440376141"/>
      <w:bookmarkStart w:id="1120" w:name="_Toc440376268"/>
      <w:bookmarkStart w:id="1121" w:name="_Toc440382526"/>
      <w:bookmarkStart w:id="1122" w:name="_Toc440447196"/>
      <w:bookmarkStart w:id="1123" w:name="_Toc440620876"/>
      <w:bookmarkStart w:id="1124" w:name="_Toc440631511"/>
      <w:bookmarkStart w:id="1125" w:name="_Toc440875750"/>
      <w:bookmarkStart w:id="1126" w:name="_Toc441131774"/>
      <w:bookmarkStart w:id="1127" w:name="_Toc465865217"/>
      <w:bookmarkStart w:id="1128" w:name="_Toc468976363"/>
      <w:bookmarkStart w:id="1129" w:name="_Toc469483092"/>
      <w:bookmarkStart w:id="1130" w:name="_Toc471897576"/>
      <w:bookmarkStart w:id="1131" w:name="_Toc157248186"/>
      <w:bookmarkStart w:id="1132" w:name="_Toc157496555"/>
      <w:bookmarkStart w:id="1133" w:name="_Toc158206094"/>
      <w:bookmarkStart w:id="1134" w:name="_Toc164057779"/>
      <w:bookmarkStart w:id="1135" w:name="_Toc164137129"/>
      <w:bookmarkStart w:id="1136" w:name="_Toc164161289"/>
      <w:bookmarkStart w:id="113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F647F7">
        <w:rPr>
          <w:b w:val="0"/>
          <w:szCs w:val="24"/>
        </w:rPr>
        <w:t xml:space="preserve"> </w:t>
      </w:r>
      <w:bookmarkEnd w:id="1131"/>
      <w:bookmarkEnd w:id="1132"/>
      <w:bookmarkEnd w:id="1133"/>
      <w:bookmarkEnd w:id="1134"/>
      <w:bookmarkEnd w:id="1135"/>
      <w:bookmarkEnd w:id="1136"/>
      <w:bookmarkEnd w:id="11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r w:rsidRPr="00F647F7">
              <w:t>п</w:t>
            </w:r>
            <w:proofErr w:type="spell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F2FB7">
              <w:fldChar w:fldCharType="begin"/>
            </w:r>
            <w:r w:rsidR="008247F3">
              <w:instrText xml:space="preserve"> REF _Ref440272931 \r \h </w:instrText>
            </w:r>
            <w:r w:rsidR="008F2FB7">
              <w:fldChar w:fldCharType="separate"/>
            </w:r>
            <w:r w:rsidR="009F264D">
              <w:t>2</w:t>
            </w:r>
            <w:r w:rsidR="008F2FB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r w:rsidRPr="00F647F7">
              <w:t>п</w:t>
            </w:r>
            <w:proofErr w:type="spell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F2FB7">
              <w:fldChar w:fldCharType="begin"/>
            </w:r>
            <w:r w:rsidR="008247F3">
              <w:instrText xml:space="preserve"> REF _Ref440272931 \r \h </w:instrText>
            </w:r>
            <w:r w:rsidR="008F2FB7">
              <w:fldChar w:fldCharType="separate"/>
            </w:r>
            <w:r w:rsidR="009F264D">
              <w:t>2</w:t>
            </w:r>
            <w:r w:rsidR="008F2FB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38" w:name="_Toc439170686"/>
      <w:bookmarkStart w:id="1139" w:name="_Toc439172788"/>
      <w:bookmarkStart w:id="1140" w:name="_Toc439173232"/>
      <w:bookmarkStart w:id="1141" w:name="_Toc439238228"/>
      <w:bookmarkStart w:id="1142" w:name="_Toc439252776"/>
      <w:bookmarkStart w:id="1143" w:name="_Toc439323750"/>
      <w:bookmarkStart w:id="1144" w:name="_Toc440361387"/>
      <w:bookmarkStart w:id="1145" w:name="_Toc440376142"/>
      <w:bookmarkStart w:id="1146" w:name="_Toc440376269"/>
      <w:bookmarkStart w:id="1147" w:name="_Toc440382527"/>
      <w:bookmarkStart w:id="1148" w:name="_Toc440447197"/>
      <w:bookmarkStart w:id="1149" w:name="_Toc440620877"/>
      <w:bookmarkStart w:id="1150" w:name="_Toc440631512"/>
      <w:bookmarkStart w:id="1151" w:name="_Toc440875751"/>
      <w:bookmarkStart w:id="1152" w:name="_Toc441131775"/>
      <w:bookmarkStart w:id="1153" w:name="_Toc465865218"/>
      <w:bookmarkStart w:id="1154" w:name="_Toc468976364"/>
      <w:bookmarkStart w:id="1155" w:name="_Toc469483093"/>
      <w:bookmarkStart w:id="1156"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F2FB7">
        <w:rPr>
          <w:sz w:val="24"/>
          <w:szCs w:val="24"/>
        </w:rPr>
        <w:fldChar w:fldCharType="begin"/>
      </w:r>
      <w:r>
        <w:rPr>
          <w:sz w:val="24"/>
          <w:szCs w:val="24"/>
        </w:rPr>
        <w:instrText xml:space="preserve"> REF _Ref55336310 \r \h </w:instrText>
      </w:r>
      <w:r w:rsidR="008F2FB7">
        <w:rPr>
          <w:sz w:val="24"/>
          <w:szCs w:val="24"/>
        </w:rPr>
      </w:r>
      <w:r w:rsidR="008F2FB7">
        <w:rPr>
          <w:sz w:val="24"/>
          <w:szCs w:val="24"/>
        </w:rPr>
        <w:fldChar w:fldCharType="separate"/>
      </w:r>
      <w:r w:rsidR="009F264D">
        <w:rPr>
          <w:sz w:val="24"/>
          <w:szCs w:val="24"/>
        </w:rPr>
        <w:t>5.1</w:t>
      </w:r>
      <w:r w:rsidR="008F2FB7">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F2FB7">
        <w:rPr>
          <w:sz w:val="24"/>
          <w:szCs w:val="24"/>
        </w:rPr>
        <w:fldChar w:fldCharType="begin"/>
      </w:r>
      <w:r w:rsidR="00D56F8C">
        <w:rPr>
          <w:sz w:val="24"/>
          <w:szCs w:val="24"/>
        </w:rPr>
        <w:instrText xml:space="preserve"> REF _Ref440274025 \r \h </w:instrText>
      </w:r>
      <w:r w:rsidR="008F2FB7">
        <w:rPr>
          <w:sz w:val="24"/>
          <w:szCs w:val="24"/>
        </w:rPr>
      </w:r>
      <w:r w:rsidR="008F2FB7">
        <w:rPr>
          <w:sz w:val="24"/>
          <w:szCs w:val="24"/>
        </w:rPr>
        <w:fldChar w:fldCharType="separate"/>
      </w:r>
      <w:r w:rsidR="009F264D">
        <w:rPr>
          <w:sz w:val="24"/>
          <w:szCs w:val="24"/>
        </w:rPr>
        <w:t>2</w:t>
      </w:r>
      <w:r w:rsidR="008F2FB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F2FB7">
        <w:rPr>
          <w:sz w:val="24"/>
          <w:szCs w:val="24"/>
        </w:rPr>
        <w:fldChar w:fldCharType="begin"/>
      </w:r>
      <w:r w:rsidR="00D56F8C">
        <w:rPr>
          <w:sz w:val="24"/>
          <w:szCs w:val="24"/>
        </w:rPr>
        <w:instrText xml:space="preserve"> REF _Ref294695546 \r \h </w:instrText>
      </w:r>
      <w:r w:rsidR="008F2FB7">
        <w:rPr>
          <w:sz w:val="24"/>
          <w:szCs w:val="24"/>
        </w:rPr>
      </w:r>
      <w:r w:rsidR="008F2FB7">
        <w:rPr>
          <w:sz w:val="24"/>
          <w:szCs w:val="24"/>
        </w:rPr>
        <w:fldChar w:fldCharType="separate"/>
      </w:r>
      <w:r w:rsidR="009F264D">
        <w:rPr>
          <w:sz w:val="24"/>
          <w:szCs w:val="24"/>
        </w:rPr>
        <w:t xml:space="preserve"> 1.2.6 </w:t>
      </w:r>
      <w:r w:rsidR="008F2FB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1897578"/>
      <w:bookmarkEnd w:id="822"/>
      <w:r w:rsidRPr="00F647F7">
        <w:lastRenderedPageBreak/>
        <w:t xml:space="preserve">Анкета (форма </w:t>
      </w:r>
      <w:r w:rsidR="00B8118F">
        <w:t>7</w:t>
      </w:r>
      <w:r w:rsidRPr="00F647F7">
        <w:t>)</w:t>
      </w:r>
      <w:bookmarkEnd w:id="1157"/>
      <w:bookmarkEnd w:id="1158"/>
      <w:bookmarkEnd w:id="1159"/>
      <w:bookmarkEnd w:id="1160"/>
      <w:bookmarkEnd w:id="1161"/>
      <w:bookmarkEnd w:id="1162"/>
      <w:bookmarkEnd w:id="1163"/>
      <w:bookmarkEnd w:id="1164"/>
    </w:p>
    <w:p w:rsidR="004F4D80" w:rsidRPr="00F647F7" w:rsidRDefault="004F4D80" w:rsidP="004F4D80">
      <w:pPr>
        <w:pStyle w:val="3"/>
        <w:rPr>
          <w:b w:val="0"/>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61389"/>
      <w:bookmarkStart w:id="1180" w:name="_Ref444168907"/>
      <w:bookmarkStart w:id="1181" w:name="_Toc465865220"/>
      <w:bookmarkStart w:id="1182" w:name="_Toc471897579"/>
      <w:r w:rsidRPr="00F647F7">
        <w:rPr>
          <w:b w:val="0"/>
          <w:szCs w:val="24"/>
        </w:rPr>
        <w:t xml:space="preserve">Форма Анкеты </w:t>
      </w:r>
      <w:r w:rsidR="00C236C0">
        <w:rPr>
          <w:b w:val="0"/>
          <w:szCs w:val="24"/>
        </w:rPr>
        <w:t>Участник</w:t>
      </w:r>
      <w:r>
        <w:rPr>
          <w:b w:val="0"/>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r w:rsidRPr="00A55F54">
              <w:rPr>
                <w:sz w:val="24"/>
                <w:szCs w:val="24"/>
              </w:rPr>
              <w:t>п</w:t>
            </w:r>
            <w:proofErr w:type="spell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910732" w:rsidRDefault="004F4D80" w:rsidP="004F4D80">
      <w:pPr>
        <w:pStyle w:val="3"/>
        <w:rPr>
          <w:szCs w:val="24"/>
        </w:rPr>
      </w:pPr>
      <w:bookmarkStart w:id="1183" w:name="_Toc439170689"/>
      <w:bookmarkStart w:id="1184" w:name="_Toc439172791"/>
      <w:bookmarkStart w:id="1185" w:name="_Toc439173235"/>
      <w:bookmarkStart w:id="1186" w:name="_Toc439238231"/>
      <w:bookmarkStart w:id="1187" w:name="_Toc439252779"/>
      <w:bookmarkStart w:id="1188" w:name="_Ref440272147"/>
      <w:bookmarkStart w:id="1189" w:name="_Toc440361390"/>
      <w:bookmarkStart w:id="1190" w:name="_Ref444168874"/>
      <w:bookmarkStart w:id="1191" w:name="_Ref444168917"/>
      <w:bookmarkStart w:id="1192" w:name="_Toc471897580"/>
      <w:r w:rsidRPr="00910732">
        <w:rPr>
          <w:szCs w:val="24"/>
        </w:rPr>
        <w:lastRenderedPageBreak/>
        <w:t xml:space="preserve">Форма </w:t>
      </w:r>
      <w:bookmarkEnd w:id="1183"/>
      <w:bookmarkEnd w:id="1184"/>
      <w:bookmarkEnd w:id="1185"/>
      <w:bookmarkEnd w:id="1186"/>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87"/>
      <w:bookmarkEnd w:id="1188"/>
      <w:bookmarkEnd w:id="1189"/>
      <w:bookmarkEnd w:id="1190"/>
      <w:bookmarkEnd w:id="1191"/>
      <w:bookmarkEnd w:id="1192"/>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3" w:name="_Toc125426243"/>
      <w:bookmarkStart w:id="1194" w:name="_Toc396984070"/>
      <w:bookmarkStart w:id="1195" w:name="_Toc423423673"/>
      <w:bookmarkStart w:id="1196" w:name="_Toc439170691"/>
      <w:bookmarkStart w:id="1197" w:name="_Toc439172793"/>
      <w:bookmarkStart w:id="1198" w:name="_Toc439173237"/>
      <w:bookmarkStart w:id="1199" w:name="_Toc439238233"/>
      <w:bookmarkStart w:id="1200" w:name="_Toc439252780"/>
      <w:bookmarkStart w:id="1201" w:name="_Toc439323754"/>
      <w:bookmarkStart w:id="1202" w:name="_Toc440361391"/>
      <w:bookmarkStart w:id="1203" w:name="_Toc440376146"/>
      <w:bookmarkStart w:id="1204" w:name="_Toc440376273"/>
      <w:bookmarkStart w:id="1205" w:name="_Toc440382531"/>
      <w:bookmarkStart w:id="1206" w:name="_Toc440447201"/>
      <w:bookmarkStart w:id="1207" w:name="_Toc440620881"/>
      <w:bookmarkStart w:id="1208" w:name="_Toc440631516"/>
      <w:bookmarkStart w:id="1209" w:name="_Toc440875755"/>
      <w:bookmarkStart w:id="1210"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910732">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910732">
      <w:pPr>
        <w:pBdr>
          <w:top w:val="single" w:sz="4" w:space="1" w:color="auto"/>
        </w:pBdr>
        <w:spacing w:line="240" w:lineRule="auto"/>
        <w:ind w:left="5755"/>
        <w:rPr>
          <w:sz w:val="24"/>
          <w:szCs w:val="24"/>
        </w:rPr>
      </w:pPr>
    </w:p>
    <w:p w:rsidR="00663BF7" w:rsidRPr="00910732" w:rsidRDefault="00663BF7" w:rsidP="00910732">
      <w:pPr>
        <w:tabs>
          <w:tab w:val="right" w:pos="9923"/>
        </w:tabs>
        <w:spacing w:line="240" w:lineRule="auto"/>
        <w:rPr>
          <w:sz w:val="24"/>
          <w:szCs w:val="24"/>
        </w:rPr>
      </w:pPr>
      <w:r w:rsidRPr="00910732">
        <w:rPr>
          <w:sz w:val="24"/>
          <w:szCs w:val="24"/>
        </w:rPr>
        <w:tab/>
        <w:t>.</w:t>
      </w:r>
    </w:p>
    <w:p w:rsidR="00663BF7" w:rsidRPr="00910732" w:rsidRDefault="00663BF7" w:rsidP="00910732">
      <w:pPr>
        <w:pBdr>
          <w:top w:val="single" w:sz="4" w:space="1" w:color="auto"/>
        </w:pBdr>
        <w:spacing w:line="240" w:lineRule="auto"/>
        <w:ind w:right="113"/>
        <w:rPr>
          <w:sz w:val="24"/>
          <w:szCs w:val="24"/>
        </w:rPr>
      </w:pPr>
    </w:p>
    <w:p w:rsidR="00663BF7" w:rsidRPr="00910732" w:rsidRDefault="00663BF7" w:rsidP="00910732">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910732">
      <w:pPr>
        <w:pBdr>
          <w:top w:val="single" w:sz="4" w:space="1" w:color="auto"/>
        </w:pBdr>
        <w:spacing w:line="240" w:lineRule="auto"/>
        <w:ind w:left="2098"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910732">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910732">
      <w:pPr>
        <w:pBdr>
          <w:top w:val="single" w:sz="4" w:space="1" w:color="auto"/>
        </w:pBdr>
        <w:spacing w:line="240" w:lineRule="auto"/>
        <w:ind w:left="1616" w:right="113"/>
        <w:rPr>
          <w:sz w:val="24"/>
          <w:szCs w:val="24"/>
        </w:rPr>
      </w:pPr>
    </w:p>
    <w:p w:rsidR="00663BF7" w:rsidRPr="00910732" w:rsidRDefault="00663BF7" w:rsidP="00910732">
      <w:pPr>
        <w:spacing w:line="240" w:lineRule="auto"/>
        <w:rPr>
          <w:sz w:val="24"/>
          <w:szCs w:val="24"/>
        </w:rPr>
      </w:pPr>
      <w:r w:rsidRPr="00910732">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910732" w:rsidRDefault="00663BF7" w:rsidP="00910732">
      <w:pPr>
        <w:pBdr>
          <w:top w:val="single" w:sz="4" w:space="1" w:color="auto"/>
        </w:pBdr>
        <w:spacing w:line="240" w:lineRule="auto"/>
        <w:ind w:left="7002"/>
        <w:rPr>
          <w:sz w:val="24"/>
          <w:szCs w:val="24"/>
        </w:rPr>
      </w:pPr>
    </w:p>
    <w:p w:rsidR="00663BF7" w:rsidRPr="00910732" w:rsidRDefault="00663BF7" w:rsidP="00910732">
      <w:pPr>
        <w:tabs>
          <w:tab w:val="right" w:pos="9923"/>
        </w:tabs>
        <w:spacing w:line="240" w:lineRule="auto"/>
        <w:rPr>
          <w:sz w:val="24"/>
          <w:szCs w:val="24"/>
        </w:rPr>
      </w:pPr>
      <w:r w:rsidRPr="00910732">
        <w:rPr>
          <w:sz w:val="24"/>
          <w:szCs w:val="24"/>
        </w:rPr>
        <w:tab/>
        <w:t>.</w:t>
      </w:r>
    </w:p>
    <w:p w:rsidR="00663BF7" w:rsidRPr="00910732" w:rsidRDefault="00663BF7" w:rsidP="00910732">
      <w:pPr>
        <w:pBdr>
          <w:top w:val="single" w:sz="4" w:space="1" w:color="auto"/>
        </w:pBdr>
        <w:spacing w:line="240" w:lineRule="auto"/>
        <w:ind w:right="113"/>
        <w:jc w:val="center"/>
        <w:rPr>
          <w:sz w:val="24"/>
          <w:szCs w:val="24"/>
        </w:rPr>
      </w:pPr>
      <w:r w:rsidRPr="00910732">
        <w:rPr>
          <w:sz w:val="24"/>
          <w:szCs w:val="24"/>
        </w:rPr>
        <w:t>(наименование уполномоченного органа, дата внесения в реестр и номер в реестре)</w:t>
      </w:r>
    </w:p>
    <w:p w:rsidR="00663BF7" w:rsidRPr="009C78C3" w:rsidRDefault="00663BF7" w:rsidP="00910732">
      <w:pPr>
        <w:spacing w:line="240" w:lineRule="auto"/>
        <w:rPr>
          <w:sz w:val="24"/>
          <w:szCs w:val="24"/>
        </w:rPr>
      </w:pPr>
      <w:r w:rsidRPr="00910732">
        <w:rPr>
          <w:sz w:val="24"/>
          <w:szCs w:val="24"/>
        </w:rPr>
        <w:t xml:space="preserve">5. Сведения о соответствии критериям отнесения к субъектам малого и среднего </w:t>
      </w:r>
      <w:r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xml:space="preserve">№ </w:t>
            </w:r>
            <w:proofErr w:type="spellStart"/>
            <w:r w:rsidRPr="009C78C3">
              <w:t>п</w:t>
            </w:r>
            <w:proofErr w:type="spellEnd"/>
            <w:r w:rsidRPr="009C78C3">
              <w:t>/</w:t>
            </w:r>
            <w:proofErr w:type="spellStart"/>
            <w:r w:rsidRPr="009C78C3">
              <w:t>п</w:t>
            </w:r>
            <w:proofErr w:type="spellEnd"/>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lastRenderedPageBreak/>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154BCB">
                <w:t>О закупках товаров</w:t>
              </w:r>
            </w:hyperlink>
            <w:r w:rsidRPr="00154BCB">
              <w:t>, работ, услуг отдельными видами юридических лиц" и "</w:t>
            </w:r>
            <w:hyperlink r:id="rId51"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1" w:name="_Toc439170690"/>
      <w:bookmarkStart w:id="1212" w:name="_Toc439172792"/>
      <w:bookmarkStart w:id="1213" w:name="_Toc439173236"/>
      <w:bookmarkStart w:id="121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1"/>
    <w:bookmarkEnd w:id="1212"/>
    <w:bookmarkEnd w:id="1213"/>
    <w:bookmarkEnd w:id="1214"/>
    <w:p w:rsidR="00910732" w:rsidRPr="007C47E3" w:rsidRDefault="00910732" w:rsidP="00910732">
      <w:pPr>
        <w:spacing w:line="240" w:lineRule="auto"/>
        <w:ind w:firstLine="0"/>
      </w:pPr>
      <w:r w:rsidRPr="007C47E3">
        <w:rPr>
          <w:rStyle w:val="afffffff9"/>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w:t>
      </w:r>
      <w:proofErr w:type="spellStart"/>
      <w:r w:rsidRPr="007C47E3">
        <w:t>д</w:t>
      </w:r>
      <w:proofErr w:type="spellEnd"/>
      <w:r w:rsidRPr="007C47E3">
        <w:t xml:space="preserve">"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5" w:name="_Toc465865222"/>
      <w:bookmarkStart w:id="1216" w:name="_Toc471897581"/>
      <w:r>
        <w:rPr>
          <w:szCs w:val="24"/>
        </w:rPr>
        <w:lastRenderedPageBreak/>
        <w:t xml:space="preserve">Инструкции по </w:t>
      </w:r>
      <w:r w:rsidRPr="008B51A2">
        <w:rPr>
          <w:szCs w:val="24"/>
        </w:rPr>
        <w:t>заполнению</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5"/>
      <w:bookmarkEnd w:id="1216"/>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fldSimple w:instr=" REF _Ref55336310 \r \h  \* MERGEFORMAT ">
        <w:r w:rsidR="009F264D" w:rsidRPr="009F264D">
          <w:rPr>
            <w:sz w:val="24"/>
            <w:szCs w:val="24"/>
          </w:rPr>
          <w:t>5.1</w:t>
        </w:r>
      </w:fldSimple>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F4D80" w:rsidRPr="008B51A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В графе 1</w:t>
      </w:r>
      <w:r w:rsidR="006D58F3" w:rsidRPr="008B51A2">
        <w:rPr>
          <w:sz w:val="24"/>
          <w:szCs w:val="24"/>
        </w:rPr>
        <w:t>2</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17" w:name="_Ref55336378"/>
      <w:bookmarkStart w:id="1218" w:name="_Toc57314676"/>
      <w:bookmarkStart w:id="1219" w:name="_Toc69728990"/>
      <w:bookmarkStart w:id="1220" w:name="_Toc98253942"/>
      <w:bookmarkStart w:id="1221" w:name="_Toc165173868"/>
      <w:bookmarkStart w:id="1222" w:name="_Toc423423674"/>
      <w:r w:rsidRPr="008B51A2">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fldSimple w:instr=" REF _Ref444168874 \r \h  \* MERGEFORMAT ">
        <w:r w:rsidR="009F264D" w:rsidRPr="009F264D">
          <w:rPr>
            <w:sz w:val="24"/>
            <w:szCs w:val="24"/>
          </w:rPr>
          <w:t>5.7.2</w:t>
        </w:r>
      </w:fldSimple>
      <w:r w:rsidRPr="008B51A2">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w:t>
      </w:r>
      <w:r w:rsidR="00D97B82" w:rsidRPr="008B51A2">
        <w:rPr>
          <w:sz w:val="24"/>
          <w:szCs w:val="24"/>
        </w:rPr>
        <w:t xml:space="preserve"> В случае, если Участник/субподрядчик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3" w:name="_Ref449016908"/>
      <w:bookmarkStart w:id="1224"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17"/>
      <w:bookmarkEnd w:id="1218"/>
      <w:bookmarkEnd w:id="1219"/>
      <w:bookmarkEnd w:id="1220"/>
      <w:bookmarkEnd w:id="1221"/>
      <w:bookmarkEnd w:id="1222"/>
      <w:bookmarkEnd w:id="1223"/>
      <w:bookmarkEnd w:id="1224"/>
    </w:p>
    <w:p w:rsidR="004F4D80" w:rsidRPr="00D904EF" w:rsidRDefault="004F4D80" w:rsidP="004F4D80">
      <w:pPr>
        <w:pStyle w:val="3"/>
        <w:rPr>
          <w:szCs w:val="24"/>
        </w:rPr>
      </w:pPr>
      <w:bookmarkStart w:id="1225" w:name="_Toc98253943"/>
      <w:bookmarkStart w:id="1226" w:name="_Toc157248195"/>
      <w:bookmarkStart w:id="1227" w:name="_Toc157496564"/>
      <w:bookmarkStart w:id="1228" w:name="_Toc158206103"/>
      <w:bookmarkStart w:id="1229" w:name="_Toc164057788"/>
      <w:bookmarkStart w:id="1230" w:name="_Toc164137138"/>
      <w:bookmarkStart w:id="1231" w:name="_Toc164161298"/>
      <w:bookmarkStart w:id="1232" w:name="_Toc165173869"/>
      <w:bookmarkStart w:id="1233" w:name="_Toc439170693"/>
      <w:bookmarkStart w:id="1234" w:name="_Toc439172795"/>
      <w:bookmarkStart w:id="1235" w:name="_Toc439173239"/>
      <w:bookmarkStart w:id="1236" w:name="_Toc439238235"/>
      <w:bookmarkStart w:id="1237" w:name="_Toc439252782"/>
      <w:bookmarkStart w:id="1238" w:name="_Toc439323756"/>
      <w:bookmarkStart w:id="1239" w:name="_Toc440361393"/>
      <w:bookmarkStart w:id="1240" w:name="_Toc440376275"/>
      <w:bookmarkStart w:id="1241" w:name="_Toc440382533"/>
      <w:bookmarkStart w:id="1242" w:name="_Toc440447203"/>
      <w:bookmarkStart w:id="1243" w:name="_Toc440620883"/>
      <w:bookmarkStart w:id="1244" w:name="_Toc440631518"/>
      <w:bookmarkStart w:id="1245" w:name="_Toc440875757"/>
      <w:bookmarkStart w:id="1246" w:name="_Toc441131781"/>
      <w:bookmarkStart w:id="1247" w:name="_Toc465865224"/>
      <w:bookmarkStart w:id="1248" w:name="_Toc468976370"/>
      <w:bookmarkStart w:id="1249" w:name="_Toc469483099"/>
      <w:bookmarkStart w:id="1250" w:name="_Toc471897583"/>
      <w:r w:rsidRPr="00D904EF">
        <w:rPr>
          <w:szCs w:val="24"/>
        </w:rPr>
        <w:t>Форма Справки о перечне и годовых объемах выполнения аналогичных договоров</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r w:rsidRPr="00F647F7">
              <w:t>п</w:t>
            </w:r>
            <w:proofErr w:type="spell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31156">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31156">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31156">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31156">
              <w:rPr>
                <w:rStyle w:val="aa"/>
                <w:sz w:val="22"/>
              </w:rPr>
              <w:t>6</w:t>
            </w:r>
            <w:r w:rsidRPr="00F647F7">
              <w:rPr>
                <w:rStyle w:val="aa"/>
                <w:sz w:val="22"/>
              </w:rPr>
              <w:t xml:space="preserve"> года», «20</w:t>
            </w:r>
            <w:r>
              <w:rPr>
                <w:rStyle w:val="aa"/>
                <w:sz w:val="22"/>
              </w:rPr>
              <w:t>1</w:t>
            </w:r>
            <w:r w:rsidR="00931156">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1" w:name="_Toc98253944"/>
      <w:bookmarkStart w:id="1252" w:name="_Toc157248196"/>
      <w:bookmarkStart w:id="1253" w:name="_Toc157496565"/>
      <w:bookmarkStart w:id="1254" w:name="_Toc158206104"/>
      <w:bookmarkStart w:id="1255" w:name="_Toc164057789"/>
      <w:bookmarkStart w:id="1256" w:name="_Toc164137139"/>
      <w:bookmarkStart w:id="1257" w:name="_Toc164161299"/>
      <w:bookmarkStart w:id="1258" w:name="_Toc165173870"/>
      <w:r>
        <w:rPr>
          <w:szCs w:val="24"/>
        </w:rPr>
        <w:br w:type="page"/>
      </w:r>
    </w:p>
    <w:p w:rsidR="004F4D80" w:rsidRPr="00D904EF" w:rsidRDefault="004F4D80" w:rsidP="004F4D80">
      <w:pPr>
        <w:pStyle w:val="3"/>
        <w:rPr>
          <w:szCs w:val="24"/>
        </w:rPr>
      </w:pPr>
      <w:bookmarkStart w:id="1259" w:name="_Toc439170694"/>
      <w:bookmarkStart w:id="1260" w:name="_Toc439172796"/>
      <w:bookmarkStart w:id="1261" w:name="_Toc439173240"/>
      <w:bookmarkStart w:id="1262" w:name="_Toc439238236"/>
      <w:bookmarkStart w:id="1263" w:name="_Toc439252783"/>
      <w:bookmarkStart w:id="1264" w:name="_Toc439323757"/>
      <w:bookmarkStart w:id="1265" w:name="_Toc440361394"/>
      <w:bookmarkStart w:id="1266" w:name="_Toc440376276"/>
      <w:bookmarkStart w:id="1267" w:name="_Toc440382534"/>
      <w:bookmarkStart w:id="1268" w:name="_Toc440447204"/>
      <w:bookmarkStart w:id="1269" w:name="_Toc440620884"/>
      <w:bookmarkStart w:id="1270" w:name="_Toc440631519"/>
      <w:bookmarkStart w:id="1271" w:name="_Toc440875758"/>
      <w:bookmarkStart w:id="1272" w:name="_Toc441131782"/>
      <w:bookmarkStart w:id="1273" w:name="_Toc465865225"/>
      <w:bookmarkStart w:id="1274" w:name="_Toc468976371"/>
      <w:bookmarkStart w:id="1275" w:name="_Toc469483100"/>
      <w:bookmarkStart w:id="1276" w:name="_Toc471897584"/>
      <w:r w:rsidRPr="00D904EF">
        <w:rPr>
          <w:szCs w:val="24"/>
        </w:rPr>
        <w:lastRenderedPageBreak/>
        <w:t>Инструкции по заполнению</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F2FB7">
        <w:rPr>
          <w:sz w:val="24"/>
          <w:szCs w:val="24"/>
        </w:rPr>
        <w:fldChar w:fldCharType="begin"/>
      </w:r>
      <w:r w:rsidR="00D90031">
        <w:rPr>
          <w:sz w:val="24"/>
          <w:szCs w:val="24"/>
        </w:rPr>
        <w:instrText xml:space="preserve"> REF _Ref55336310 \r \h </w:instrText>
      </w:r>
      <w:r w:rsidR="008F2FB7">
        <w:rPr>
          <w:sz w:val="24"/>
          <w:szCs w:val="24"/>
        </w:rPr>
      </w:r>
      <w:r w:rsidR="008F2FB7">
        <w:rPr>
          <w:sz w:val="24"/>
          <w:szCs w:val="24"/>
        </w:rPr>
        <w:fldChar w:fldCharType="separate"/>
      </w:r>
      <w:r w:rsidR="009F264D">
        <w:rPr>
          <w:sz w:val="24"/>
          <w:szCs w:val="24"/>
        </w:rPr>
        <w:t>5.1</w:t>
      </w:r>
      <w:r w:rsidR="008F2F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F2FB7">
        <w:rPr>
          <w:sz w:val="24"/>
          <w:szCs w:val="24"/>
        </w:rPr>
        <w:fldChar w:fldCharType="begin"/>
      </w:r>
      <w:r w:rsidR="00D90031">
        <w:rPr>
          <w:sz w:val="24"/>
          <w:szCs w:val="24"/>
        </w:rPr>
        <w:instrText xml:space="preserve"> REF _Ref440274159 \r \h </w:instrText>
      </w:r>
      <w:r w:rsidR="008F2FB7">
        <w:rPr>
          <w:sz w:val="24"/>
          <w:szCs w:val="24"/>
        </w:rPr>
      </w:r>
      <w:r w:rsidR="008F2FB7">
        <w:rPr>
          <w:sz w:val="24"/>
          <w:szCs w:val="24"/>
        </w:rPr>
        <w:fldChar w:fldCharType="separate"/>
      </w:r>
      <w:r w:rsidR="009F264D">
        <w:rPr>
          <w:sz w:val="24"/>
          <w:szCs w:val="24"/>
        </w:rPr>
        <w:t>4</w:t>
      </w:r>
      <w:r w:rsidR="008F2FB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w:t>
      </w:r>
      <w:r w:rsidRPr="008B51A2">
        <w:rPr>
          <w:sz w:val="24"/>
          <w:szCs w:val="24"/>
        </w:rPr>
        <w:t xml:space="preserve">указать не менее </w:t>
      </w:r>
      <w:r w:rsidR="00910732" w:rsidRPr="008B51A2">
        <w:rPr>
          <w:sz w:val="24"/>
          <w:szCs w:val="24"/>
        </w:rPr>
        <w:t>одного, но не более десяти аналогичных договоров</w:t>
      </w:r>
      <w:r w:rsidRPr="008B51A2">
        <w:rPr>
          <w:sz w:val="24"/>
          <w:szCs w:val="24"/>
        </w:rPr>
        <w:t xml:space="preserve">. </w:t>
      </w:r>
      <w:r w:rsidR="00C236C0" w:rsidRPr="008B51A2">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77" w:name="_Ref55336389"/>
      <w:bookmarkStart w:id="1278" w:name="_Toc57314677"/>
      <w:bookmarkStart w:id="1279" w:name="_Toc69728991"/>
      <w:bookmarkStart w:id="1280" w:name="_Toc98253945"/>
      <w:bookmarkStart w:id="1281" w:name="_Toc165173871"/>
      <w:bookmarkStart w:id="1282"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3" w:name="_Ref440881887"/>
      <w:bookmarkStart w:id="1284" w:name="_Toc471897585"/>
      <w:r w:rsidRPr="00F647F7">
        <w:lastRenderedPageBreak/>
        <w:t xml:space="preserve">Справка о материально-технических ресурсах (форма </w:t>
      </w:r>
      <w:r w:rsidR="00B8118F">
        <w:t>9</w:t>
      </w:r>
      <w:r w:rsidRPr="00F647F7">
        <w:t>)</w:t>
      </w:r>
      <w:bookmarkEnd w:id="1277"/>
      <w:bookmarkEnd w:id="1278"/>
      <w:bookmarkEnd w:id="1279"/>
      <w:bookmarkEnd w:id="1280"/>
      <w:bookmarkEnd w:id="1281"/>
      <w:bookmarkEnd w:id="1282"/>
      <w:bookmarkEnd w:id="1283"/>
      <w:bookmarkEnd w:id="1284"/>
    </w:p>
    <w:p w:rsidR="004F4D80" w:rsidRPr="00D904EF" w:rsidRDefault="004F4D80" w:rsidP="004F4D80">
      <w:pPr>
        <w:pStyle w:val="3"/>
        <w:rPr>
          <w:szCs w:val="24"/>
        </w:rPr>
      </w:pPr>
      <w:bookmarkStart w:id="1285" w:name="_Toc98253946"/>
      <w:bookmarkStart w:id="1286" w:name="_Toc157248198"/>
      <w:bookmarkStart w:id="1287" w:name="_Toc157496567"/>
      <w:bookmarkStart w:id="1288" w:name="_Toc158206106"/>
      <w:bookmarkStart w:id="1289" w:name="_Toc164057791"/>
      <w:bookmarkStart w:id="1290" w:name="_Toc164137141"/>
      <w:bookmarkStart w:id="1291" w:name="_Toc164161301"/>
      <w:bookmarkStart w:id="1292" w:name="_Toc165173872"/>
      <w:bookmarkStart w:id="1293" w:name="_Toc439170696"/>
      <w:bookmarkStart w:id="1294" w:name="_Toc439172798"/>
      <w:bookmarkStart w:id="1295" w:name="_Toc439173242"/>
      <w:bookmarkStart w:id="1296" w:name="_Toc439238238"/>
      <w:bookmarkStart w:id="1297" w:name="_Toc439252785"/>
      <w:bookmarkStart w:id="1298" w:name="_Toc439323759"/>
      <w:bookmarkStart w:id="1299" w:name="_Toc440361396"/>
      <w:bookmarkStart w:id="1300" w:name="_Toc440376278"/>
      <w:bookmarkStart w:id="1301" w:name="_Toc440382536"/>
      <w:bookmarkStart w:id="1302" w:name="_Toc440447206"/>
      <w:bookmarkStart w:id="1303" w:name="_Toc440620886"/>
      <w:bookmarkStart w:id="1304" w:name="_Toc440631521"/>
      <w:bookmarkStart w:id="1305" w:name="_Toc440875760"/>
      <w:bookmarkStart w:id="1306" w:name="_Toc441131784"/>
      <w:bookmarkStart w:id="1307" w:name="_Toc465865227"/>
      <w:bookmarkStart w:id="1308" w:name="_Toc468976373"/>
      <w:bookmarkStart w:id="1309" w:name="_Toc469483102"/>
      <w:bookmarkStart w:id="1310" w:name="_Toc471897586"/>
      <w:r w:rsidRPr="00D904EF">
        <w:rPr>
          <w:szCs w:val="24"/>
        </w:rPr>
        <w:t>Форма Справки о материально-технических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spellStart"/>
            <w:r w:rsidRPr="004D0F20">
              <w:rPr>
                <w:rFonts w:eastAsia="Calibri"/>
                <w:sz w:val="20"/>
                <w:szCs w:val="20"/>
              </w:rPr>
              <w:t>п</w:t>
            </w:r>
            <w:proofErr w:type="spell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spellStart"/>
            <w:r w:rsidRPr="004D0F20">
              <w:rPr>
                <w:rFonts w:eastAsia="Calibri"/>
                <w:sz w:val="20"/>
                <w:szCs w:val="20"/>
              </w:rPr>
              <w:t>п</w:t>
            </w:r>
            <w:proofErr w:type="spell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1" w:name="_Toc98253947"/>
      <w:bookmarkStart w:id="1312" w:name="_Toc157248199"/>
      <w:bookmarkStart w:id="1313" w:name="_Toc157496568"/>
      <w:bookmarkStart w:id="1314" w:name="_Toc158206107"/>
      <w:bookmarkStart w:id="1315" w:name="_Toc164057792"/>
      <w:bookmarkStart w:id="1316" w:name="_Toc164137142"/>
      <w:bookmarkStart w:id="1317" w:name="_Toc164161302"/>
      <w:bookmarkStart w:id="1318" w:name="_Toc165173873"/>
    </w:p>
    <w:p w:rsidR="004F4D80" w:rsidRPr="00D904EF" w:rsidRDefault="004F4D80" w:rsidP="004F4D80">
      <w:pPr>
        <w:pStyle w:val="3"/>
        <w:rPr>
          <w:szCs w:val="24"/>
        </w:rPr>
      </w:pPr>
      <w:bookmarkStart w:id="1319" w:name="_Toc439170697"/>
      <w:bookmarkStart w:id="1320" w:name="_Toc439172799"/>
      <w:bookmarkStart w:id="1321" w:name="_Toc439173243"/>
      <w:bookmarkStart w:id="1322" w:name="_Toc439238239"/>
      <w:bookmarkStart w:id="1323" w:name="_Toc439252786"/>
      <w:bookmarkStart w:id="1324" w:name="_Toc439323760"/>
      <w:bookmarkStart w:id="1325" w:name="_Toc440361397"/>
      <w:bookmarkStart w:id="1326" w:name="_Toc440376279"/>
      <w:bookmarkStart w:id="1327" w:name="_Toc440382537"/>
      <w:bookmarkStart w:id="1328" w:name="_Toc440447207"/>
      <w:bookmarkStart w:id="1329" w:name="_Toc440620887"/>
      <w:bookmarkStart w:id="1330" w:name="_Toc440631522"/>
      <w:bookmarkStart w:id="1331" w:name="_Toc440875761"/>
      <w:bookmarkStart w:id="1332" w:name="_Toc441131785"/>
      <w:bookmarkStart w:id="1333" w:name="_Toc465865228"/>
      <w:bookmarkStart w:id="1334" w:name="_Toc468976374"/>
      <w:bookmarkStart w:id="1335" w:name="_Toc469483103"/>
      <w:bookmarkStart w:id="1336" w:name="_Toc471897587"/>
      <w:r w:rsidRPr="00D904EF">
        <w:rPr>
          <w:szCs w:val="24"/>
        </w:rPr>
        <w:lastRenderedPageBreak/>
        <w:t>Инструкции по заполнению</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F2FB7">
        <w:rPr>
          <w:sz w:val="24"/>
          <w:szCs w:val="24"/>
        </w:rPr>
        <w:fldChar w:fldCharType="begin"/>
      </w:r>
      <w:r w:rsidR="00D90031">
        <w:rPr>
          <w:sz w:val="24"/>
          <w:szCs w:val="24"/>
        </w:rPr>
        <w:instrText xml:space="preserve"> REF _Ref55336310 \r \h </w:instrText>
      </w:r>
      <w:r w:rsidR="008F2FB7">
        <w:rPr>
          <w:sz w:val="24"/>
          <w:szCs w:val="24"/>
        </w:rPr>
      </w:r>
      <w:r w:rsidR="008F2FB7">
        <w:rPr>
          <w:sz w:val="24"/>
          <w:szCs w:val="24"/>
        </w:rPr>
        <w:fldChar w:fldCharType="separate"/>
      </w:r>
      <w:r w:rsidR="009F264D">
        <w:rPr>
          <w:sz w:val="24"/>
          <w:szCs w:val="24"/>
        </w:rPr>
        <w:t>5.1</w:t>
      </w:r>
      <w:r w:rsidR="008F2F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37" w:name="_Ref55336398"/>
      <w:bookmarkStart w:id="1338" w:name="_Toc57314678"/>
      <w:bookmarkStart w:id="1339" w:name="_Toc69728992"/>
      <w:bookmarkStart w:id="1340" w:name="_Toc98253948"/>
      <w:bookmarkStart w:id="1341" w:name="_Toc165173874"/>
      <w:bookmarkStart w:id="1342"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3" w:name="_Ref440881894"/>
      <w:bookmarkStart w:id="1344" w:name="_Toc471897588"/>
      <w:r w:rsidRPr="00F647F7">
        <w:lastRenderedPageBreak/>
        <w:t xml:space="preserve">Справка о кадровых ресурсах (форма </w:t>
      </w:r>
      <w:r w:rsidR="00B8118F">
        <w:t>10</w:t>
      </w:r>
      <w:r w:rsidRPr="00F647F7">
        <w:t>)</w:t>
      </w:r>
      <w:bookmarkEnd w:id="1337"/>
      <w:bookmarkEnd w:id="1338"/>
      <w:bookmarkEnd w:id="1339"/>
      <w:bookmarkEnd w:id="1340"/>
      <w:bookmarkEnd w:id="1341"/>
      <w:bookmarkEnd w:id="1342"/>
      <w:bookmarkEnd w:id="1343"/>
      <w:bookmarkEnd w:id="1344"/>
    </w:p>
    <w:p w:rsidR="004F4D80" w:rsidRPr="00D904EF" w:rsidRDefault="004F4D80" w:rsidP="004F4D80">
      <w:pPr>
        <w:pStyle w:val="3"/>
        <w:rPr>
          <w:szCs w:val="24"/>
        </w:rPr>
      </w:pPr>
      <w:bookmarkStart w:id="1345" w:name="_Toc98253949"/>
      <w:bookmarkStart w:id="1346" w:name="_Toc157248201"/>
      <w:bookmarkStart w:id="1347" w:name="_Toc157496570"/>
      <w:bookmarkStart w:id="1348" w:name="_Toc158206109"/>
      <w:bookmarkStart w:id="1349" w:name="_Toc164057794"/>
      <w:bookmarkStart w:id="1350" w:name="_Toc164137144"/>
      <w:bookmarkStart w:id="1351" w:name="_Toc164161304"/>
      <w:bookmarkStart w:id="1352" w:name="_Toc165173875"/>
      <w:bookmarkStart w:id="1353" w:name="_Toc439170699"/>
      <w:bookmarkStart w:id="1354" w:name="_Toc439172801"/>
      <w:bookmarkStart w:id="1355" w:name="_Toc439173245"/>
      <w:bookmarkStart w:id="1356" w:name="_Toc439238241"/>
      <w:bookmarkStart w:id="1357" w:name="_Toc439252788"/>
      <w:bookmarkStart w:id="1358" w:name="_Toc439323762"/>
      <w:bookmarkStart w:id="1359" w:name="_Toc440361399"/>
      <w:bookmarkStart w:id="1360" w:name="_Toc440376281"/>
      <w:bookmarkStart w:id="1361" w:name="_Toc440382539"/>
      <w:bookmarkStart w:id="1362" w:name="_Toc440447209"/>
      <w:bookmarkStart w:id="1363" w:name="_Toc440620889"/>
      <w:bookmarkStart w:id="1364" w:name="_Toc440631524"/>
      <w:bookmarkStart w:id="1365" w:name="_Toc440875763"/>
      <w:bookmarkStart w:id="1366" w:name="_Toc441131787"/>
      <w:bookmarkStart w:id="1367" w:name="_Toc465865230"/>
      <w:bookmarkStart w:id="1368" w:name="_Toc468976376"/>
      <w:bookmarkStart w:id="1369" w:name="_Toc469483105"/>
      <w:bookmarkStart w:id="1370" w:name="_Toc471897589"/>
      <w:r w:rsidRPr="00D904EF">
        <w:rPr>
          <w:szCs w:val="24"/>
        </w:rPr>
        <w:t>Форма Справки о кадровых ресурсах</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spellStart"/>
            <w:r w:rsidRPr="00F647F7">
              <w:t>п</w:t>
            </w:r>
            <w:proofErr w:type="spellEnd"/>
            <w:r w:rsidRPr="00F647F7">
              <w:t>/</w:t>
            </w:r>
            <w:proofErr w:type="spellStart"/>
            <w:r w:rsidRPr="00F647F7">
              <w:t>п</w:t>
            </w:r>
            <w:proofErr w:type="spellEnd"/>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spellStart"/>
            <w:r w:rsidRPr="00F647F7">
              <w:t>п</w:t>
            </w:r>
            <w:proofErr w:type="spellEnd"/>
            <w:r w:rsidRPr="00F647F7">
              <w:t>/</w:t>
            </w:r>
            <w:proofErr w:type="spellStart"/>
            <w:r w:rsidRPr="00F647F7">
              <w:t>п</w:t>
            </w:r>
            <w:proofErr w:type="spellEnd"/>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1" w:name="_Toc98253950"/>
      <w:bookmarkStart w:id="1372" w:name="_Toc157248202"/>
      <w:bookmarkStart w:id="1373" w:name="_Toc157496571"/>
      <w:bookmarkStart w:id="1374" w:name="_Toc158206110"/>
      <w:bookmarkStart w:id="1375" w:name="_Toc164057795"/>
      <w:bookmarkStart w:id="1376" w:name="_Toc164137145"/>
      <w:bookmarkStart w:id="1377" w:name="_Toc164161305"/>
      <w:bookmarkStart w:id="1378" w:name="_Toc165173876"/>
      <w:r>
        <w:rPr>
          <w:b/>
          <w:szCs w:val="24"/>
        </w:rPr>
        <w:br w:type="page"/>
      </w:r>
    </w:p>
    <w:p w:rsidR="004F4D80" w:rsidRPr="00D904EF" w:rsidRDefault="004F4D80" w:rsidP="004F4D80">
      <w:pPr>
        <w:pStyle w:val="3"/>
        <w:rPr>
          <w:szCs w:val="24"/>
        </w:rPr>
      </w:pPr>
      <w:bookmarkStart w:id="1379" w:name="_Toc439170700"/>
      <w:bookmarkStart w:id="1380" w:name="_Toc439172802"/>
      <w:bookmarkStart w:id="1381" w:name="_Toc439173246"/>
      <w:bookmarkStart w:id="1382" w:name="_Toc439238242"/>
      <w:bookmarkStart w:id="1383" w:name="_Toc439252789"/>
      <w:bookmarkStart w:id="1384" w:name="_Toc439323763"/>
      <w:bookmarkStart w:id="1385" w:name="_Toc440361400"/>
      <w:bookmarkStart w:id="1386" w:name="_Toc440376282"/>
      <w:bookmarkStart w:id="1387" w:name="_Toc440382540"/>
      <w:bookmarkStart w:id="1388" w:name="_Toc440447210"/>
      <w:bookmarkStart w:id="1389" w:name="_Toc440620890"/>
      <w:bookmarkStart w:id="1390" w:name="_Toc440631525"/>
      <w:bookmarkStart w:id="1391" w:name="_Toc440875764"/>
      <w:bookmarkStart w:id="1392" w:name="_Toc441131788"/>
      <w:bookmarkStart w:id="1393" w:name="_Toc465865231"/>
      <w:bookmarkStart w:id="1394" w:name="_Toc468976377"/>
      <w:bookmarkStart w:id="1395" w:name="_Toc469483106"/>
      <w:bookmarkStart w:id="1396" w:name="_Toc471897590"/>
      <w:r w:rsidRPr="00D904EF">
        <w:rPr>
          <w:szCs w:val="24"/>
        </w:rPr>
        <w:lastRenderedPageBreak/>
        <w:t>Инструкции по заполнению</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F2FB7">
        <w:rPr>
          <w:sz w:val="24"/>
          <w:szCs w:val="24"/>
        </w:rPr>
        <w:fldChar w:fldCharType="begin"/>
      </w:r>
      <w:r w:rsidR="00D90031">
        <w:rPr>
          <w:sz w:val="24"/>
          <w:szCs w:val="24"/>
        </w:rPr>
        <w:instrText xml:space="preserve"> REF _Ref55336310 \r \h </w:instrText>
      </w:r>
      <w:r w:rsidR="008F2FB7">
        <w:rPr>
          <w:sz w:val="24"/>
          <w:szCs w:val="24"/>
        </w:rPr>
      </w:r>
      <w:r w:rsidR="008F2FB7">
        <w:rPr>
          <w:sz w:val="24"/>
          <w:szCs w:val="24"/>
        </w:rPr>
        <w:fldChar w:fldCharType="separate"/>
      </w:r>
      <w:r w:rsidR="009F264D">
        <w:rPr>
          <w:sz w:val="24"/>
          <w:szCs w:val="24"/>
        </w:rPr>
        <w:t>5.1</w:t>
      </w:r>
      <w:r w:rsidR="008F2F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7" w:name="_Toc165173881"/>
      <w:bookmarkStart w:id="1398" w:name="_Ref194749267"/>
      <w:bookmarkStart w:id="1399" w:name="_Toc423423677"/>
      <w:bookmarkStart w:id="1400" w:name="_Ref440271993"/>
      <w:bookmarkStart w:id="1401" w:name="_Ref440274659"/>
      <w:bookmarkStart w:id="1402" w:name="_Toc471897591"/>
      <w:bookmarkStart w:id="1403" w:name="_Ref90381523"/>
      <w:bookmarkStart w:id="1404" w:name="_Toc90385124"/>
      <w:bookmarkStart w:id="1405" w:name="_Ref96861029"/>
      <w:bookmarkStart w:id="1406" w:name="_Toc97651410"/>
      <w:bookmarkStart w:id="1407"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397"/>
      <w:bookmarkEnd w:id="1398"/>
      <w:bookmarkEnd w:id="1399"/>
      <w:bookmarkEnd w:id="1400"/>
      <w:bookmarkEnd w:id="1401"/>
      <w:bookmarkEnd w:id="1402"/>
    </w:p>
    <w:p w:rsidR="004F4D80" w:rsidRPr="00D904EF" w:rsidRDefault="004F4D80" w:rsidP="004F4D80">
      <w:pPr>
        <w:pStyle w:val="3"/>
        <w:rPr>
          <w:szCs w:val="24"/>
        </w:rPr>
      </w:pPr>
      <w:bookmarkStart w:id="1408" w:name="_Toc97651411"/>
      <w:bookmarkStart w:id="1409" w:name="_Toc98253956"/>
      <w:bookmarkStart w:id="1410" w:name="_Toc157248208"/>
      <w:bookmarkStart w:id="1411" w:name="_Toc157496577"/>
      <w:bookmarkStart w:id="1412" w:name="_Toc158206116"/>
      <w:bookmarkStart w:id="1413" w:name="_Toc164057801"/>
      <w:bookmarkStart w:id="1414" w:name="_Toc164137151"/>
      <w:bookmarkStart w:id="1415" w:name="_Toc164161311"/>
      <w:bookmarkStart w:id="1416" w:name="_Toc165173882"/>
      <w:bookmarkStart w:id="1417" w:name="_Toc439170702"/>
      <w:bookmarkStart w:id="1418" w:name="_Toc439172804"/>
      <w:bookmarkStart w:id="1419" w:name="_Toc439173248"/>
      <w:bookmarkStart w:id="1420" w:name="_Toc439238244"/>
      <w:bookmarkStart w:id="1421" w:name="_Toc439252791"/>
      <w:bookmarkStart w:id="1422" w:name="_Toc439323765"/>
      <w:bookmarkStart w:id="1423" w:name="_Toc440361402"/>
      <w:bookmarkStart w:id="1424" w:name="_Toc440376284"/>
      <w:bookmarkStart w:id="1425" w:name="_Toc440382542"/>
      <w:bookmarkStart w:id="1426" w:name="_Toc440447212"/>
      <w:bookmarkStart w:id="1427" w:name="_Toc440620892"/>
      <w:bookmarkStart w:id="1428" w:name="_Toc440631527"/>
      <w:bookmarkStart w:id="1429" w:name="_Toc440875766"/>
      <w:bookmarkStart w:id="1430" w:name="_Toc441131790"/>
      <w:bookmarkStart w:id="1431" w:name="_Toc465865233"/>
      <w:bookmarkStart w:id="1432" w:name="_Toc468976379"/>
      <w:bookmarkStart w:id="1433" w:name="_Toc469483108"/>
      <w:bookmarkStart w:id="1434"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r w:rsidRPr="008B51A2">
        <w:rPr>
          <w:b/>
          <w:i/>
          <w:sz w:val="24"/>
          <w:szCs w:val="24"/>
        </w:rPr>
        <w:t xml:space="preserve"> };</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r w:rsidRPr="008B51A2">
        <w:rPr>
          <w:b/>
          <w:i/>
          <w:sz w:val="24"/>
          <w:szCs w:val="24"/>
        </w:rPr>
        <w:t xml:space="preserve"> };</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5" w:name="_Toc97651412"/>
      <w:bookmarkStart w:id="1436" w:name="_Toc98253957"/>
      <w:bookmarkStart w:id="1437" w:name="_Toc157248209"/>
      <w:bookmarkStart w:id="1438" w:name="_Toc157496578"/>
      <w:bookmarkStart w:id="1439" w:name="_Toc158206117"/>
      <w:bookmarkStart w:id="1440" w:name="_Toc164057802"/>
      <w:bookmarkStart w:id="1441" w:name="_Toc164137152"/>
      <w:bookmarkStart w:id="1442" w:name="_Toc164161312"/>
      <w:bookmarkStart w:id="1443" w:name="_Toc165173883"/>
      <w:r>
        <w:rPr>
          <w:b/>
          <w:szCs w:val="24"/>
        </w:rPr>
        <w:br w:type="page"/>
      </w:r>
    </w:p>
    <w:p w:rsidR="004F4D80" w:rsidRPr="00D904EF" w:rsidRDefault="004F4D80" w:rsidP="004F4D80">
      <w:pPr>
        <w:pStyle w:val="3"/>
        <w:rPr>
          <w:szCs w:val="24"/>
        </w:rPr>
      </w:pPr>
      <w:bookmarkStart w:id="1444" w:name="_Toc439170703"/>
      <w:bookmarkStart w:id="1445" w:name="_Toc439172805"/>
      <w:bookmarkStart w:id="1446" w:name="_Toc439173249"/>
      <w:bookmarkStart w:id="1447" w:name="_Toc439238245"/>
      <w:bookmarkStart w:id="1448" w:name="_Toc439252792"/>
      <w:bookmarkStart w:id="1449" w:name="_Toc439323766"/>
      <w:bookmarkStart w:id="1450" w:name="_Toc440361403"/>
      <w:bookmarkStart w:id="1451" w:name="_Toc440376285"/>
      <w:bookmarkStart w:id="1452" w:name="_Toc440382543"/>
      <w:bookmarkStart w:id="1453" w:name="_Toc440447213"/>
      <w:bookmarkStart w:id="1454" w:name="_Toc440620893"/>
      <w:bookmarkStart w:id="1455" w:name="_Toc440631528"/>
      <w:bookmarkStart w:id="1456" w:name="_Toc440875767"/>
      <w:bookmarkStart w:id="1457" w:name="_Toc441131791"/>
      <w:bookmarkStart w:id="1458" w:name="_Toc465865234"/>
      <w:bookmarkStart w:id="1459" w:name="_Toc468976380"/>
      <w:bookmarkStart w:id="1460" w:name="_Toc469483109"/>
      <w:bookmarkStart w:id="1461" w:name="_Toc471897593"/>
      <w:r w:rsidRPr="00D904EF">
        <w:rPr>
          <w:szCs w:val="24"/>
        </w:rPr>
        <w:lastRenderedPageBreak/>
        <w:t>Инструкции по заполнению</w:t>
      </w:r>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fldSimple w:instr=" REF _Ref55336310 \r \h  \* MERGEFORMAT ">
        <w:r w:rsidR="009F264D" w:rsidRPr="009F264D">
          <w:rPr>
            <w:sz w:val="24"/>
            <w:szCs w:val="24"/>
          </w:rPr>
          <w:t>5.1</w:t>
        </w:r>
      </w:fldSimple>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9C78C3">
        <w:rPr>
          <w:sz w:val="24"/>
          <w:szCs w:val="24"/>
        </w:rPr>
        <w:t>аффилированными</w:t>
      </w:r>
      <w:proofErr w:type="spellEnd"/>
      <w:r w:rsidR="004F4D80" w:rsidRPr="009C78C3">
        <w:rPr>
          <w:sz w:val="24"/>
          <w:szCs w:val="24"/>
        </w:rPr>
        <w:t xml:space="preserve">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w:t>
      </w:r>
      <w:proofErr w:type="spellStart"/>
      <w:r w:rsidR="00910732" w:rsidRPr="009C78C3">
        <w:rPr>
          <w:rFonts w:eastAsia="Calibri"/>
          <w:sz w:val="24"/>
          <w:szCs w:val="24"/>
          <w:lang w:eastAsia="en-US"/>
        </w:rPr>
        <w:t>аффилированными</w:t>
      </w:r>
      <w:proofErr w:type="spellEnd"/>
      <w:r w:rsidR="00910732" w:rsidRPr="009C78C3">
        <w:rPr>
          <w:rFonts w:eastAsia="Calibri"/>
          <w:sz w:val="24"/>
          <w:szCs w:val="24"/>
          <w:lang w:eastAsia="en-US"/>
        </w:rPr>
        <w:t xml:space="preserve">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3"/>
    <w:bookmarkEnd w:id="1404"/>
    <w:bookmarkEnd w:id="1405"/>
    <w:bookmarkEnd w:id="1406"/>
    <w:bookmarkEnd w:id="1407"/>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2" w:name="_Toc318208007"/>
    </w:p>
    <w:p w:rsidR="004F4D80" w:rsidRPr="0010618F" w:rsidRDefault="004F4D80" w:rsidP="00FB7116">
      <w:pPr>
        <w:pStyle w:val="2"/>
        <w:pageBreakBefore/>
        <w:tabs>
          <w:tab w:val="clear" w:pos="0"/>
          <w:tab w:val="clear" w:pos="1700"/>
          <w:tab w:val="num" w:pos="1134"/>
        </w:tabs>
        <w:spacing w:before="100" w:beforeAutospacing="1" w:after="100" w:afterAutospacing="1" w:line="240" w:lineRule="auto"/>
      </w:pPr>
      <w:bookmarkStart w:id="1463" w:name="_Toc423423680"/>
      <w:bookmarkStart w:id="1464" w:name="_Ref440272035"/>
      <w:bookmarkStart w:id="1465" w:name="_Ref440274733"/>
      <w:bookmarkStart w:id="1466" w:name="_Ref444180906"/>
      <w:bookmarkStart w:id="1467" w:name="_Toc471897594"/>
      <w:r w:rsidRPr="0010618F">
        <w:lastRenderedPageBreak/>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462"/>
      <w:bookmarkEnd w:id="1463"/>
      <w:bookmarkEnd w:id="1464"/>
      <w:bookmarkEnd w:id="1465"/>
      <w:bookmarkEnd w:id="1466"/>
      <w:bookmarkEnd w:id="1467"/>
    </w:p>
    <w:p w:rsidR="004F4D80" w:rsidRPr="0010618F" w:rsidRDefault="004F4D80" w:rsidP="004F4D80">
      <w:pPr>
        <w:pStyle w:val="3"/>
        <w:rPr>
          <w:szCs w:val="24"/>
        </w:rPr>
      </w:pPr>
      <w:bookmarkStart w:id="1468" w:name="_Toc343690584"/>
      <w:bookmarkStart w:id="1469" w:name="_Toc372294428"/>
      <w:bookmarkStart w:id="1470" w:name="_Toc379288896"/>
      <w:bookmarkStart w:id="1471" w:name="_Toc384734780"/>
      <w:bookmarkStart w:id="1472" w:name="_Toc396984078"/>
      <w:bookmarkStart w:id="1473" w:name="_Toc423423681"/>
      <w:bookmarkStart w:id="1474" w:name="_Toc439170710"/>
      <w:bookmarkStart w:id="1475" w:name="_Toc439172812"/>
      <w:bookmarkStart w:id="1476" w:name="_Toc439173253"/>
      <w:bookmarkStart w:id="1477" w:name="_Toc439238249"/>
      <w:bookmarkStart w:id="1478" w:name="_Toc439252796"/>
      <w:bookmarkStart w:id="1479" w:name="_Toc439323770"/>
      <w:bookmarkStart w:id="1480" w:name="_Toc440361405"/>
      <w:bookmarkStart w:id="1481" w:name="_Toc440376287"/>
      <w:bookmarkStart w:id="1482" w:name="_Toc440382545"/>
      <w:bookmarkStart w:id="1483" w:name="_Toc440447215"/>
      <w:bookmarkStart w:id="1484" w:name="_Toc440620895"/>
      <w:bookmarkStart w:id="1485" w:name="_Toc440631530"/>
      <w:bookmarkStart w:id="1486" w:name="_Toc440875769"/>
      <w:bookmarkStart w:id="1487" w:name="_Toc441131793"/>
      <w:bookmarkStart w:id="1488" w:name="_Toc465865236"/>
      <w:bookmarkStart w:id="1489" w:name="_Toc468976382"/>
      <w:bookmarkStart w:id="1490" w:name="_Toc469483111"/>
      <w:bookmarkStart w:id="1491" w:name="_Toc471897595"/>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92" w:name="_Toc343690585"/>
      <w:bookmarkStart w:id="1493" w:name="_Toc372294429"/>
      <w:bookmarkStart w:id="1494" w:name="_Toc379288897"/>
      <w:bookmarkStart w:id="1495" w:name="_Toc384734781"/>
      <w:bookmarkStart w:id="1496" w:name="_Toc396984079"/>
      <w:bookmarkStart w:id="1497" w:name="_Toc423423682"/>
      <w:bookmarkStart w:id="1498" w:name="_Toc439170711"/>
      <w:bookmarkStart w:id="1499" w:name="_Toc439172813"/>
      <w:bookmarkStart w:id="1500" w:name="_Toc439173254"/>
      <w:bookmarkStart w:id="1501" w:name="_Toc439238250"/>
      <w:bookmarkStart w:id="1502" w:name="_Toc439252797"/>
      <w:bookmarkStart w:id="1503" w:name="_Toc439323771"/>
      <w:bookmarkStart w:id="1504" w:name="_Toc440361406"/>
      <w:bookmarkStart w:id="1505" w:name="_Toc440376288"/>
      <w:bookmarkStart w:id="1506" w:name="_Toc440382546"/>
      <w:bookmarkStart w:id="1507" w:name="_Toc440447216"/>
      <w:bookmarkStart w:id="1508" w:name="_Toc440620896"/>
      <w:bookmarkStart w:id="1509" w:name="_Toc440631531"/>
      <w:bookmarkStart w:id="1510" w:name="_Toc440875770"/>
      <w:bookmarkStart w:id="1511" w:name="_Toc441131794"/>
      <w:bookmarkStart w:id="1512" w:name="_Toc465865237"/>
      <w:bookmarkStart w:id="1513" w:name="_Toc468976383"/>
      <w:bookmarkStart w:id="1514" w:name="_Toc469483112"/>
      <w:bookmarkStart w:id="1515" w:name="_Toc471897596"/>
      <w:r w:rsidRPr="00D27071">
        <w:rPr>
          <w:szCs w:val="24"/>
        </w:rPr>
        <w:lastRenderedPageBreak/>
        <w:t>Инструкции по заполнению</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F2FB7">
        <w:rPr>
          <w:sz w:val="24"/>
          <w:szCs w:val="24"/>
        </w:rPr>
        <w:fldChar w:fldCharType="begin"/>
      </w:r>
      <w:r w:rsidR="00D90031">
        <w:rPr>
          <w:sz w:val="24"/>
          <w:szCs w:val="24"/>
        </w:rPr>
        <w:instrText xml:space="preserve"> REF _Ref55336310 \r \h </w:instrText>
      </w:r>
      <w:r w:rsidR="008F2FB7">
        <w:rPr>
          <w:sz w:val="24"/>
          <w:szCs w:val="24"/>
        </w:rPr>
      </w:r>
      <w:r w:rsidR="008F2FB7">
        <w:rPr>
          <w:sz w:val="24"/>
          <w:szCs w:val="24"/>
        </w:rPr>
        <w:fldChar w:fldCharType="separate"/>
      </w:r>
      <w:r w:rsidR="009F264D">
        <w:rPr>
          <w:sz w:val="24"/>
          <w:szCs w:val="24"/>
        </w:rPr>
        <w:t>5.1</w:t>
      </w:r>
      <w:r w:rsidR="008F2FB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r w:rsidRPr="00D27071">
        <w:rPr>
          <w:sz w:val="24"/>
          <w:szCs w:val="24"/>
        </w:rPr>
        <w:t>гос</w:t>
      </w:r>
      <w:proofErr w:type="spellEnd"/>
      <w:r w:rsidRPr="00D27071">
        <w:rPr>
          <w:sz w:val="24"/>
          <w:szCs w:val="24"/>
        </w:rPr>
        <w:t>.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1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r w:rsidRPr="00646A17">
        <w:rPr>
          <w:sz w:val="24"/>
          <w:szCs w:val="24"/>
        </w:rPr>
        <w:t>Скан-копии</w:t>
      </w:r>
      <w:proofErr w:type="spell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517" w:name="_Toc423423683"/>
      <w:bookmarkStart w:id="1518" w:name="_Ref440272051"/>
      <w:bookmarkStart w:id="1519" w:name="_Ref440274744"/>
      <w:bookmarkStart w:id="1520" w:name="_Toc47189759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16"/>
      <w:bookmarkEnd w:id="1517"/>
      <w:bookmarkEnd w:id="1518"/>
      <w:bookmarkEnd w:id="1519"/>
      <w:bookmarkEnd w:id="1520"/>
    </w:p>
    <w:p w:rsidR="004F4D80" w:rsidRPr="008C4223" w:rsidRDefault="004F4D80" w:rsidP="004F4D80">
      <w:pPr>
        <w:pStyle w:val="3"/>
        <w:rPr>
          <w:szCs w:val="24"/>
        </w:rPr>
      </w:pPr>
      <w:bookmarkStart w:id="1521" w:name="_Toc343690587"/>
      <w:bookmarkStart w:id="1522" w:name="_Toc372294431"/>
      <w:bookmarkStart w:id="1523" w:name="_Toc379288899"/>
      <w:bookmarkStart w:id="1524" w:name="_Toc384734783"/>
      <w:bookmarkStart w:id="1525" w:name="_Toc396984081"/>
      <w:bookmarkStart w:id="1526" w:name="_Toc423423684"/>
      <w:bookmarkStart w:id="1527" w:name="_Toc439170713"/>
      <w:bookmarkStart w:id="1528" w:name="_Toc439172815"/>
      <w:bookmarkStart w:id="1529" w:name="_Toc439173256"/>
      <w:bookmarkStart w:id="1530" w:name="_Toc439238252"/>
      <w:bookmarkStart w:id="1531" w:name="_Toc439252799"/>
      <w:bookmarkStart w:id="1532" w:name="_Toc439323773"/>
      <w:bookmarkStart w:id="1533" w:name="_Toc440361408"/>
      <w:bookmarkStart w:id="1534" w:name="_Toc440376290"/>
      <w:bookmarkStart w:id="1535" w:name="_Toc440382548"/>
      <w:bookmarkStart w:id="1536" w:name="_Toc440447218"/>
      <w:bookmarkStart w:id="1537" w:name="_Toc440620898"/>
      <w:bookmarkStart w:id="1538" w:name="_Toc440631533"/>
      <w:bookmarkStart w:id="1539" w:name="_Toc440875772"/>
      <w:bookmarkStart w:id="1540" w:name="_Toc441131796"/>
      <w:bookmarkStart w:id="1541" w:name="_Toc465865239"/>
      <w:bookmarkStart w:id="1542" w:name="_Toc468976385"/>
      <w:bookmarkStart w:id="1543" w:name="_Toc469483114"/>
      <w:bookmarkStart w:id="1544" w:name="_Toc471897598"/>
      <w:r w:rsidRPr="008C4223">
        <w:rPr>
          <w:szCs w:val="24"/>
        </w:rPr>
        <w:t xml:space="preserve">Форма </w:t>
      </w:r>
      <w:bookmarkEnd w:id="1521"/>
      <w:bookmarkEnd w:id="1522"/>
      <w:bookmarkEnd w:id="1523"/>
      <w:bookmarkEnd w:id="1524"/>
      <w:bookmarkEnd w:id="1525"/>
      <w:bookmarkEnd w:id="1526"/>
      <w:bookmarkEnd w:id="1527"/>
      <w:bookmarkEnd w:id="1528"/>
      <w:bookmarkEnd w:id="1529"/>
      <w:bookmarkEnd w:id="1530"/>
      <w:bookmarkEnd w:id="1531"/>
      <w:r w:rsidR="000D70B6" w:rsidRPr="000D70B6">
        <w:rPr>
          <w:szCs w:val="24"/>
        </w:rPr>
        <w:t>Согласия на обработку персональных данных</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w:t>
      </w:r>
      <w:proofErr w:type="spellStart"/>
      <w:r w:rsidRPr="008B51A2">
        <w:rPr>
          <w:snapToGrid w:val="0"/>
          <w:sz w:val="24"/>
          <w:szCs w:val="24"/>
        </w:rPr>
        <w:t>Россети</w:t>
      </w:r>
      <w:proofErr w:type="spellEnd"/>
      <w:r w:rsidRPr="008B51A2">
        <w:rPr>
          <w:snapToGrid w:val="0"/>
          <w:sz w:val="24"/>
          <w:szCs w:val="24"/>
        </w:rPr>
        <w:t>»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8B51A2">
        <w:rPr>
          <w:sz w:val="24"/>
          <w:szCs w:val="24"/>
        </w:rPr>
        <w:t>субконтрагентов</w:t>
      </w:r>
      <w:proofErr w:type="spellEnd"/>
      <w:r w:rsidRPr="008B51A2">
        <w:rPr>
          <w:sz w:val="24"/>
          <w:szCs w:val="24"/>
        </w:rPr>
        <w:t xml:space="preserve"> и их собственников (участников, учредителей, акционеров), в том числе конечных бенефициаров (</w:t>
      </w:r>
      <w:r w:rsidRPr="008B51A2">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8B51A2">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B51A2">
        <w:rPr>
          <w:sz w:val="24"/>
          <w:szCs w:val="24"/>
        </w:rPr>
        <w:t>Росфинмониторинг</w:t>
      </w:r>
      <w:proofErr w:type="spellEnd"/>
      <w:r w:rsidRPr="008B51A2">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8B51A2" w:rsidRDefault="00910732" w:rsidP="00910732">
      <w:pPr>
        <w:spacing w:line="240" w:lineRule="auto"/>
        <w:ind w:firstLine="709"/>
        <w:rPr>
          <w:snapToGrid w:val="0"/>
          <w:sz w:val="24"/>
          <w:szCs w:val="24"/>
        </w:rPr>
      </w:pPr>
      <w:r w:rsidRPr="008B51A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0732" w:rsidRPr="008B51A2" w:rsidRDefault="00910732" w:rsidP="00910732">
      <w:pPr>
        <w:spacing w:line="240" w:lineRule="auto"/>
        <w:ind w:firstLine="709"/>
        <w:rPr>
          <w:snapToGrid w:val="0"/>
          <w:sz w:val="24"/>
          <w:szCs w:val="24"/>
        </w:rPr>
      </w:pPr>
      <w:r w:rsidRPr="008B51A2">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45" w:name="_Toc439252801"/>
      <w:bookmarkStart w:id="1546" w:name="_Toc439323774"/>
      <w:bookmarkStart w:id="1547" w:name="_Toc440361409"/>
      <w:bookmarkStart w:id="1548" w:name="_Toc440376291"/>
      <w:bookmarkStart w:id="1549" w:name="_Toc440382549"/>
      <w:bookmarkStart w:id="1550" w:name="_Toc440447219"/>
      <w:bookmarkStart w:id="1551" w:name="_Toc440632380"/>
      <w:bookmarkStart w:id="1552" w:name="_Toc440875152"/>
      <w:bookmarkStart w:id="1553" w:name="_Toc441131139"/>
      <w:bookmarkStart w:id="1554" w:name="_Toc465774662"/>
      <w:bookmarkStart w:id="1555" w:name="_Toc465865240"/>
      <w:bookmarkStart w:id="1556" w:name="_Toc468976386"/>
      <w:bookmarkStart w:id="1557" w:name="_Toc469483115"/>
      <w:bookmarkStart w:id="1558" w:name="_Toc471897599"/>
      <w:r w:rsidRPr="008B51A2">
        <w:rPr>
          <w:szCs w:val="24"/>
        </w:rPr>
        <w:lastRenderedPageBreak/>
        <w:t>Инструкции по заполнению</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субъекта(</w:t>
      </w:r>
      <w:proofErr w:type="spellStart"/>
      <w:r w:rsidRPr="008B51A2">
        <w:rPr>
          <w:b/>
          <w:bCs w:val="0"/>
          <w:sz w:val="24"/>
          <w:szCs w:val="24"/>
        </w:rPr>
        <w:t>ов</w:t>
      </w:r>
      <w:proofErr w:type="spellEnd"/>
      <w:r w:rsidRPr="008B51A2">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8B51A2">
        <w:rPr>
          <w:bCs w:val="0"/>
          <w:sz w:val="24"/>
          <w:szCs w:val="24"/>
        </w:rPr>
        <w:t>Россети</w:t>
      </w:r>
      <w:proofErr w:type="spellEnd"/>
      <w:r w:rsidRPr="008B51A2">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8B51A2">
        <w:rPr>
          <w:bCs w:val="0"/>
          <w:sz w:val="24"/>
          <w:szCs w:val="24"/>
        </w:rPr>
        <w:t>субконтрагентов</w:t>
      </w:r>
      <w:proofErr w:type="spellEnd"/>
      <w:r w:rsidRPr="008B51A2">
        <w:rPr>
          <w:bCs w:val="0"/>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8B51A2">
        <w:rPr>
          <w:bCs w:val="0"/>
          <w:sz w:val="24"/>
          <w:szCs w:val="24"/>
        </w:rPr>
        <w:t>субконтрагента</w:t>
      </w:r>
      <w:proofErr w:type="spellEnd"/>
      <w:r w:rsidRPr="008B51A2">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B51A2">
        <w:rPr>
          <w:bCs w:val="0"/>
          <w:sz w:val="24"/>
          <w:szCs w:val="24"/>
        </w:rPr>
        <w:t>субконтрагентов</w:t>
      </w:r>
      <w:proofErr w:type="spellEnd"/>
      <w:r w:rsidRPr="008B51A2">
        <w:rPr>
          <w:bCs w:val="0"/>
          <w:sz w:val="24"/>
          <w:szCs w:val="24"/>
        </w:rPr>
        <w:t xml:space="preserve"> согласие на представление (обработку) ПАО «МРСК Центра», и ПАО «</w:t>
      </w:r>
      <w:proofErr w:type="spellStart"/>
      <w:r w:rsidRPr="008B51A2">
        <w:rPr>
          <w:bCs w:val="0"/>
          <w:sz w:val="24"/>
          <w:szCs w:val="24"/>
        </w:rPr>
        <w:t>Россети</w:t>
      </w:r>
      <w:proofErr w:type="spellEnd"/>
      <w:r w:rsidRPr="008B51A2">
        <w:rPr>
          <w:bCs w:val="0"/>
          <w:sz w:val="24"/>
          <w:szCs w:val="24"/>
        </w:rPr>
        <w:t>»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59" w:name="_Toc461808970"/>
      <w:bookmarkStart w:id="1560" w:name="_Toc464120680"/>
      <w:bookmarkStart w:id="1561" w:name="_Toc465774663"/>
      <w:bookmarkStart w:id="1562" w:name="_Toc465865241"/>
      <w:bookmarkStart w:id="1563" w:name="_Toc468976387"/>
      <w:bookmarkStart w:id="1564" w:name="_Toc469483116"/>
      <w:bookmarkStart w:id="1565" w:name="_Toc471897600"/>
      <w:r w:rsidRPr="008B51A2">
        <w:rPr>
          <w:szCs w:val="24"/>
        </w:rPr>
        <w:lastRenderedPageBreak/>
        <w:t>Форма Согласия на обработку персональных данных</w:t>
      </w:r>
      <w:bookmarkEnd w:id="1559"/>
      <w:bookmarkEnd w:id="1560"/>
      <w:bookmarkEnd w:id="1561"/>
      <w:bookmarkEnd w:id="1562"/>
      <w:bookmarkEnd w:id="1563"/>
      <w:bookmarkEnd w:id="1564"/>
      <w:bookmarkEnd w:id="1565"/>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г.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66" w:name="_Toc461808971"/>
      <w:r w:rsidRPr="008B51A2">
        <w:rPr>
          <w:b/>
          <w:sz w:val="24"/>
          <w:szCs w:val="24"/>
        </w:rPr>
        <w:t>Согласие на обработку персональных данных</w:t>
      </w:r>
      <w:bookmarkEnd w:id="1566"/>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
    <w:p w:rsidR="0010618F" w:rsidRPr="008B51A2" w:rsidRDefault="0010618F" w:rsidP="0010618F">
      <w:pPr>
        <w:tabs>
          <w:tab w:val="left" w:pos="1134"/>
        </w:tabs>
        <w:spacing w:line="276" w:lineRule="auto"/>
        <w:rPr>
          <w:sz w:val="24"/>
          <w:szCs w:val="24"/>
        </w:rPr>
      </w:pPr>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 ОГРН: ______________, ИНН: _________________, 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w:t>
      </w:r>
      <w:proofErr w:type="spellStart"/>
      <w:r w:rsidRPr="008B51A2">
        <w:rPr>
          <w:sz w:val="24"/>
          <w:szCs w:val="24"/>
        </w:rPr>
        <w:t>Росфинмониторинг</w:t>
      </w:r>
      <w:proofErr w:type="spellEnd"/>
      <w:r w:rsidRPr="008B51A2">
        <w:rPr>
          <w:sz w:val="24"/>
          <w:szCs w:val="24"/>
        </w:rPr>
        <w:t xml:space="preserve">,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67" w:name="_Toc461808972"/>
      <w:bookmarkStart w:id="1568" w:name="_Toc464120681"/>
      <w:bookmarkStart w:id="1569" w:name="_Toc465774664"/>
      <w:bookmarkStart w:id="1570" w:name="_Toc465865242"/>
      <w:bookmarkStart w:id="1571" w:name="_Toc468976388"/>
      <w:bookmarkStart w:id="1572" w:name="_Toc469483117"/>
      <w:bookmarkStart w:id="1573" w:name="_Toc471897601"/>
      <w:r w:rsidRPr="008B51A2">
        <w:rPr>
          <w:szCs w:val="24"/>
        </w:rPr>
        <w:lastRenderedPageBreak/>
        <w:t>Инструкции по заполнению</w:t>
      </w:r>
      <w:bookmarkEnd w:id="1567"/>
      <w:bookmarkEnd w:id="1568"/>
      <w:bookmarkEnd w:id="1569"/>
      <w:bookmarkEnd w:id="1570"/>
      <w:bookmarkEnd w:id="1571"/>
      <w:bookmarkEnd w:id="1572"/>
      <w:bookmarkEnd w:id="1573"/>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8B51A2"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A6A39">
        <w:lastRenderedPageBreak/>
        <w:t>Соглашение о неустойке (форма 1</w:t>
      </w:r>
      <w:r w:rsidR="00635719">
        <w:t>4</w:t>
      </w:r>
      <w:r w:rsidRPr="007A6A39">
        <w:t>)</w:t>
      </w:r>
      <w:bookmarkEnd w:id="1574"/>
      <w:bookmarkEnd w:id="1575"/>
      <w:bookmarkEnd w:id="1576"/>
      <w:bookmarkEnd w:id="1577"/>
    </w:p>
    <w:p w:rsidR="007A6A39" w:rsidRPr="007A6A39"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A6A39">
        <w:rPr>
          <w:szCs w:val="24"/>
        </w:rPr>
        <w:t>Форма соглашени</w:t>
      </w:r>
      <w:r w:rsidR="00E47073">
        <w:rPr>
          <w:szCs w:val="24"/>
        </w:rPr>
        <w:t>я</w:t>
      </w:r>
      <w:r w:rsidRPr="007A6A39">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F2FB7">
        <w:rPr>
          <w:vertAlign w:val="subscript"/>
        </w:rPr>
        <w:fldChar w:fldCharType="begin"/>
      </w:r>
      <w:r>
        <w:rPr>
          <w:vertAlign w:val="subscript"/>
        </w:rPr>
        <w:instrText xml:space="preserve"> REF _Ref440275279 \r \h </w:instrText>
      </w:r>
      <w:r w:rsidR="008F2FB7">
        <w:rPr>
          <w:vertAlign w:val="subscript"/>
        </w:rPr>
      </w:r>
      <w:r w:rsidR="008F2FB7">
        <w:rPr>
          <w:vertAlign w:val="subscript"/>
        </w:rPr>
        <w:fldChar w:fldCharType="separate"/>
      </w:r>
      <w:r w:rsidR="009F264D">
        <w:rPr>
          <w:vertAlign w:val="subscript"/>
        </w:rPr>
        <w:t>1.1.4</w:t>
      </w:r>
      <w:r w:rsidR="008F2FB7">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fldSimple w:instr=" REF _Ref440275279 \r \h  \* MERGEFORMAT ">
        <w:r w:rsidR="009F264D" w:rsidRPr="009F264D">
          <w:rPr>
            <w:vertAlign w:val="subscript"/>
          </w:rPr>
          <w:t>1.1.4</w:t>
        </w:r>
      </w:fldSimple>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857E5">
        <w:rPr>
          <w:szCs w:val="24"/>
        </w:rPr>
        <w:lastRenderedPageBreak/>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F2FB7">
        <w:rPr>
          <w:sz w:val="24"/>
          <w:szCs w:val="24"/>
        </w:rPr>
        <w:fldChar w:fldCharType="begin"/>
      </w:r>
      <w:r w:rsidR="00D90031">
        <w:rPr>
          <w:sz w:val="24"/>
          <w:szCs w:val="24"/>
        </w:rPr>
        <w:instrText xml:space="preserve"> REF _Ref55336310 \r \h </w:instrText>
      </w:r>
      <w:r w:rsidR="008F2FB7">
        <w:rPr>
          <w:sz w:val="24"/>
          <w:szCs w:val="24"/>
        </w:rPr>
      </w:r>
      <w:r w:rsidR="008F2FB7">
        <w:rPr>
          <w:sz w:val="24"/>
          <w:szCs w:val="24"/>
        </w:rPr>
        <w:fldChar w:fldCharType="separate"/>
      </w:r>
      <w:r w:rsidR="009F264D">
        <w:rPr>
          <w:sz w:val="24"/>
          <w:szCs w:val="24"/>
        </w:rPr>
        <w:t>5.1</w:t>
      </w:r>
      <w:r w:rsidR="008F2FB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CC5A3A">
        <w:lastRenderedPageBreak/>
        <w:t>Расписка  сдачи-приемки соглашения о неустойке (форма 1</w:t>
      </w:r>
      <w:r>
        <w:t>5</w:t>
      </w:r>
      <w:r w:rsidRPr="00CC5A3A">
        <w:t>)</w:t>
      </w:r>
      <w:bookmarkEnd w:id="1614"/>
      <w:bookmarkEnd w:id="1615"/>
      <w:bookmarkEnd w:id="1616"/>
      <w:bookmarkEnd w:id="1617"/>
      <w:bookmarkEnd w:id="1618"/>
    </w:p>
    <w:p w:rsidR="0010618F" w:rsidRPr="00CC5A3A" w:rsidRDefault="0010618F" w:rsidP="0010618F">
      <w:pPr>
        <w:pStyle w:val="3"/>
        <w:rPr>
          <w:szCs w:val="24"/>
        </w:rPr>
      </w:pPr>
      <w:bookmarkStart w:id="1621" w:name="_Toc465865247"/>
      <w:bookmarkStart w:id="1622" w:name="_Toc468976393"/>
      <w:bookmarkStart w:id="1623" w:name="_Toc469483122"/>
      <w:bookmarkStart w:id="1624" w:name="_Toc471897606"/>
      <w:r w:rsidRPr="00CC5A3A">
        <w:rPr>
          <w:szCs w:val="24"/>
        </w:rPr>
        <w:t>Форма Расписки  сдачи-приемки соглашения о неустойке</w:t>
      </w:r>
      <w:bookmarkEnd w:id="1621"/>
      <w:bookmarkEnd w:id="1622"/>
      <w:bookmarkEnd w:id="1623"/>
      <w:bookmarkEnd w:id="162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5" w:name="_Toc465865248"/>
      <w:bookmarkStart w:id="1626" w:name="_Toc468976394"/>
      <w:bookmarkStart w:id="1627" w:name="_Toc469483123"/>
      <w:bookmarkStart w:id="1628" w:name="_Toc471897607"/>
      <w:r w:rsidRPr="00CC5A3A">
        <w:rPr>
          <w:szCs w:val="24"/>
        </w:rPr>
        <w:lastRenderedPageBreak/>
        <w:t>Инструкции по заполнению</w:t>
      </w:r>
      <w:bookmarkEnd w:id="1625"/>
      <w:bookmarkEnd w:id="1626"/>
      <w:bookmarkEnd w:id="1627"/>
      <w:bookmarkEnd w:id="1628"/>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19"/>
      <w:bookmarkEnd w:id="1620"/>
      <w:bookmarkEnd w:id="1629"/>
      <w:bookmarkEnd w:id="1630"/>
    </w:p>
    <w:p w:rsidR="007857E5" w:rsidRPr="00E47073"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E47073">
        <w:rPr>
          <w:szCs w:val="24"/>
        </w:rPr>
        <w:t xml:space="preserve">Форма </w:t>
      </w:r>
      <w:bookmarkEnd w:id="1631"/>
      <w:r w:rsidR="00E47073" w:rsidRPr="00E47073">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857E5">
        <w:rPr>
          <w:b/>
          <w:bCs w:val="0"/>
          <w:snapToGrid w:val="0"/>
          <w:sz w:val="24"/>
          <w:szCs w:val="24"/>
        </w:rPr>
        <w:t xml:space="preserve"> </w:t>
      </w:r>
      <w:bookmarkEnd w:id="1650"/>
      <w:bookmarkEnd w:id="165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857E5">
        <w:rPr>
          <w:szCs w:val="24"/>
        </w:rPr>
        <w:lastRenderedPageBreak/>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F2FB7">
        <w:rPr>
          <w:sz w:val="24"/>
          <w:szCs w:val="24"/>
        </w:rPr>
        <w:fldChar w:fldCharType="begin"/>
      </w:r>
      <w:r w:rsidR="00D90031">
        <w:rPr>
          <w:sz w:val="24"/>
          <w:szCs w:val="24"/>
        </w:rPr>
        <w:instrText xml:space="preserve"> REF _Ref55336310 \r \h </w:instrText>
      </w:r>
      <w:r w:rsidR="008F2FB7">
        <w:rPr>
          <w:sz w:val="24"/>
          <w:szCs w:val="24"/>
        </w:rPr>
      </w:r>
      <w:r w:rsidR="008F2FB7">
        <w:rPr>
          <w:sz w:val="24"/>
          <w:szCs w:val="24"/>
        </w:rPr>
        <w:fldChar w:fldCharType="separate"/>
      </w:r>
      <w:r w:rsidR="009F264D">
        <w:rPr>
          <w:sz w:val="24"/>
          <w:szCs w:val="24"/>
        </w:rPr>
        <w:t>5.1</w:t>
      </w:r>
      <w:r w:rsidR="008F2FB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2"/>
          <w:headerReference w:type="default" r:id="rId53"/>
          <w:footerReference w:type="even" r:id="rId54"/>
          <w:headerReference w:type="first" r:id="rId55"/>
          <w:footerReference w:type="first" r:id="rId5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D904EF">
        <w:rPr>
          <w:szCs w:val="24"/>
        </w:rPr>
        <w:t xml:space="preserve">Форма </w:t>
      </w:r>
      <w:bookmarkEnd w:id="1683"/>
      <w:bookmarkEnd w:id="1684"/>
      <w:bookmarkEnd w:id="1685"/>
      <w:bookmarkEnd w:id="1686"/>
      <w:bookmarkEnd w:id="1687"/>
      <w:bookmarkEnd w:id="1688"/>
      <w:bookmarkEnd w:id="1689"/>
      <w:bookmarkEnd w:id="1690"/>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1"/>
      <w:bookmarkEnd w:id="1692"/>
      <w:bookmarkEnd w:id="1693"/>
      <w:r w:rsidR="00D35266">
        <w:rPr>
          <w:szCs w:val="24"/>
        </w:rPr>
        <w:t>субподрядчиками</w:t>
      </w:r>
      <w:bookmarkEnd w:id="1694"/>
      <w:bookmarkEnd w:id="1695"/>
      <w:bookmarkEnd w:id="1696"/>
      <w:bookmarkEnd w:id="1697"/>
      <w:bookmarkEnd w:id="1698"/>
      <w:bookmarkEnd w:id="1699"/>
      <w:bookmarkEnd w:id="1700"/>
      <w:bookmarkEnd w:id="170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r w:rsidRPr="008E5EA3">
              <w:rPr>
                <w:b/>
              </w:rPr>
              <w:t>п</w:t>
            </w:r>
            <w:proofErr w:type="spellEnd"/>
            <w:r w:rsidRPr="008E5EA3">
              <w:rPr>
                <w:b/>
              </w:rPr>
              <w:t>/</w:t>
            </w:r>
            <w:proofErr w:type="spellStart"/>
            <w:r w:rsidRPr="008E5EA3">
              <w:rPr>
                <w:b/>
              </w:rPr>
              <w:t>п</w:t>
            </w:r>
            <w:proofErr w:type="spellEnd"/>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Pr>
          <w:b/>
          <w:szCs w:val="24"/>
        </w:rPr>
        <w:br w:type="page"/>
      </w:r>
    </w:p>
    <w:p w:rsidR="00635719" w:rsidRPr="00D904EF"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D904EF">
        <w:rPr>
          <w:szCs w:val="24"/>
        </w:rPr>
        <w:lastRenderedPageBreak/>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F2FB7">
        <w:rPr>
          <w:sz w:val="24"/>
          <w:szCs w:val="24"/>
        </w:rPr>
        <w:fldChar w:fldCharType="begin"/>
      </w:r>
      <w:r w:rsidR="00C718E2">
        <w:rPr>
          <w:sz w:val="24"/>
          <w:szCs w:val="24"/>
        </w:rPr>
        <w:instrText xml:space="preserve"> REF _Ref440271628 \r \h </w:instrText>
      </w:r>
      <w:r w:rsidR="008F2FB7">
        <w:rPr>
          <w:sz w:val="24"/>
          <w:szCs w:val="24"/>
        </w:rPr>
      </w:r>
      <w:r w:rsidR="008F2FB7">
        <w:rPr>
          <w:sz w:val="24"/>
          <w:szCs w:val="24"/>
        </w:rPr>
        <w:fldChar w:fldCharType="separate"/>
      </w:r>
      <w:r w:rsidR="009F264D">
        <w:rPr>
          <w:sz w:val="24"/>
          <w:szCs w:val="24"/>
        </w:rPr>
        <w:t>3.3.9</w:t>
      </w:r>
      <w:r w:rsidR="008F2FB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F2FB7">
        <w:rPr>
          <w:sz w:val="24"/>
          <w:szCs w:val="24"/>
        </w:rPr>
        <w:fldChar w:fldCharType="begin"/>
      </w:r>
      <w:r w:rsidR="00D90031">
        <w:rPr>
          <w:sz w:val="24"/>
          <w:szCs w:val="24"/>
        </w:rPr>
        <w:instrText xml:space="preserve"> REF _Ref55336310 \r \h </w:instrText>
      </w:r>
      <w:r w:rsidR="008F2FB7">
        <w:rPr>
          <w:sz w:val="24"/>
          <w:szCs w:val="24"/>
        </w:rPr>
      </w:r>
      <w:r w:rsidR="008F2FB7">
        <w:rPr>
          <w:sz w:val="24"/>
          <w:szCs w:val="24"/>
        </w:rPr>
        <w:fldChar w:fldCharType="separate"/>
      </w:r>
      <w:r w:rsidR="009F264D">
        <w:rPr>
          <w:sz w:val="24"/>
          <w:szCs w:val="24"/>
        </w:rPr>
        <w:t>5.1</w:t>
      </w:r>
      <w:r w:rsidR="008F2FB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F2FB7">
        <w:rPr>
          <w:sz w:val="24"/>
          <w:szCs w:val="24"/>
        </w:rPr>
        <w:fldChar w:fldCharType="begin"/>
      </w:r>
      <w:r w:rsidR="00D90031">
        <w:rPr>
          <w:sz w:val="24"/>
          <w:szCs w:val="24"/>
        </w:rPr>
        <w:instrText xml:space="preserve"> REF _Ref440274337 \r \h </w:instrText>
      </w:r>
      <w:r w:rsidR="008F2FB7">
        <w:rPr>
          <w:sz w:val="24"/>
          <w:szCs w:val="24"/>
        </w:rPr>
      </w:r>
      <w:r w:rsidR="008F2FB7">
        <w:rPr>
          <w:sz w:val="24"/>
          <w:szCs w:val="24"/>
        </w:rPr>
        <w:fldChar w:fldCharType="separate"/>
      </w:r>
      <w:r w:rsidR="009F264D">
        <w:rPr>
          <w:sz w:val="24"/>
          <w:szCs w:val="24"/>
        </w:rPr>
        <w:t>5.2</w:t>
      </w:r>
      <w:r w:rsidR="008F2FB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F2FB7">
        <w:rPr>
          <w:sz w:val="24"/>
          <w:szCs w:val="24"/>
        </w:rPr>
        <w:fldChar w:fldCharType="begin"/>
      </w:r>
      <w:r w:rsidR="00D90031">
        <w:rPr>
          <w:sz w:val="24"/>
          <w:szCs w:val="24"/>
        </w:rPr>
        <w:instrText xml:space="preserve"> REF _Ref440274366 \r \h </w:instrText>
      </w:r>
      <w:r w:rsidR="008F2FB7">
        <w:rPr>
          <w:sz w:val="24"/>
          <w:szCs w:val="24"/>
        </w:rPr>
      </w:r>
      <w:r w:rsidR="008F2FB7">
        <w:rPr>
          <w:sz w:val="24"/>
          <w:szCs w:val="24"/>
        </w:rPr>
        <w:fldChar w:fldCharType="separate"/>
      </w:r>
      <w:r w:rsidR="009F264D">
        <w:rPr>
          <w:sz w:val="24"/>
          <w:szCs w:val="24"/>
        </w:rPr>
        <w:t>5.4</w:t>
      </w:r>
      <w:r w:rsidR="008F2FB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29"/>
      <w:bookmarkEnd w:id="1730"/>
      <w:bookmarkEnd w:id="173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spellStart"/>
            <w:r w:rsidRPr="008E5EA3">
              <w:rPr>
                <w:b/>
              </w:rPr>
              <w:t>п</w:t>
            </w:r>
            <w:proofErr w:type="spellEnd"/>
            <w:r w:rsidRPr="008E5EA3">
              <w:rPr>
                <w:b/>
              </w:rPr>
              <w:t>/</w:t>
            </w:r>
            <w:proofErr w:type="spellStart"/>
            <w:r w:rsidRPr="008E5EA3">
              <w:rPr>
                <w:b/>
              </w:rPr>
              <w:t>п</w:t>
            </w:r>
            <w:proofErr w:type="spellEnd"/>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D904EF">
        <w:rPr>
          <w:szCs w:val="24"/>
        </w:rPr>
        <w:lastRenderedPageBreak/>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F2FB7">
        <w:rPr>
          <w:sz w:val="24"/>
          <w:szCs w:val="24"/>
        </w:rPr>
        <w:fldChar w:fldCharType="begin"/>
      </w:r>
      <w:r w:rsidR="00EA17A9">
        <w:rPr>
          <w:sz w:val="24"/>
          <w:szCs w:val="24"/>
        </w:rPr>
        <w:instrText xml:space="preserve"> REF _Ref440876703 \r \h </w:instrText>
      </w:r>
      <w:r w:rsidR="008F2FB7">
        <w:rPr>
          <w:sz w:val="24"/>
          <w:szCs w:val="24"/>
        </w:rPr>
      </w:r>
      <w:r w:rsidR="008F2FB7">
        <w:rPr>
          <w:sz w:val="24"/>
          <w:szCs w:val="24"/>
        </w:rPr>
        <w:fldChar w:fldCharType="separate"/>
      </w:r>
      <w:r w:rsidR="009F264D">
        <w:rPr>
          <w:sz w:val="24"/>
          <w:szCs w:val="24"/>
        </w:rPr>
        <w:t>3.3.10</w:t>
      </w:r>
      <w:r w:rsidR="008F2FB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F2FB7">
        <w:rPr>
          <w:sz w:val="24"/>
          <w:szCs w:val="24"/>
        </w:rPr>
        <w:fldChar w:fldCharType="begin"/>
      </w:r>
      <w:r>
        <w:rPr>
          <w:sz w:val="24"/>
          <w:szCs w:val="24"/>
        </w:rPr>
        <w:instrText xml:space="preserve"> REF _Ref55336310 \r \h </w:instrText>
      </w:r>
      <w:r w:rsidR="008F2FB7">
        <w:rPr>
          <w:sz w:val="24"/>
          <w:szCs w:val="24"/>
        </w:rPr>
      </w:r>
      <w:r w:rsidR="008F2FB7">
        <w:rPr>
          <w:sz w:val="24"/>
          <w:szCs w:val="24"/>
        </w:rPr>
        <w:fldChar w:fldCharType="separate"/>
      </w:r>
      <w:r w:rsidR="009F264D">
        <w:rPr>
          <w:sz w:val="24"/>
          <w:szCs w:val="24"/>
        </w:rPr>
        <w:t>5.1</w:t>
      </w:r>
      <w:r w:rsidR="008F2FB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F2FB7">
        <w:rPr>
          <w:sz w:val="24"/>
          <w:szCs w:val="24"/>
        </w:rPr>
        <w:fldChar w:fldCharType="begin"/>
      </w:r>
      <w:r w:rsidR="00CA1534">
        <w:rPr>
          <w:sz w:val="24"/>
          <w:szCs w:val="24"/>
        </w:rPr>
        <w:instrText xml:space="preserve"> REF _Ref440274337 \r \h </w:instrText>
      </w:r>
      <w:r w:rsidR="008F2FB7">
        <w:rPr>
          <w:sz w:val="24"/>
          <w:szCs w:val="24"/>
        </w:rPr>
      </w:r>
      <w:r w:rsidR="008F2FB7">
        <w:rPr>
          <w:sz w:val="24"/>
          <w:szCs w:val="24"/>
        </w:rPr>
        <w:fldChar w:fldCharType="separate"/>
      </w:r>
      <w:r w:rsidR="009F264D">
        <w:rPr>
          <w:sz w:val="24"/>
          <w:szCs w:val="24"/>
        </w:rPr>
        <w:t>5.2</w:t>
      </w:r>
      <w:r w:rsidR="008F2FB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F2FB7">
        <w:rPr>
          <w:sz w:val="24"/>
          <w:szCs w:val="24"/>
        </w:rPr>
        <w:fldChar w:fldCharType="begin"/>
      </w:r>
      <w:r w:rsidR="00CA1534">
        <w:rPr>
          <w:sz w:val="24"/>
          <w:szCs w:val="24"/>
        </w:rPr>
        <w:instrText xml:space="preserve"> REF _Ref440274366 \r \h </w:instrText>
      </w:r>
      <w:r w:rsidR="008F2FB7">
        <w:rPr>
          <w:sz w:val="24"/>
          <w:szCs w:val="24"/>
        </w:rPr>
      </w:r>
      <w:r w:rsidR="008F2FB7">
        <w:rPr>
          <w:sz w:val="24"/>
          <w:szCs w:val="24"/>
        </w:rPr>
        <w:fldChar w:fldCharType="separate"/>
      </w:r>
      <w:r w:rsidR="009F264D">
        <w:rPr>
          <w:sz w:val="24"/>
          <w:szCs w:val="24"/>
        </w:rPr>
        <w:t>5.4</w:t>
      </w:r>
      <w:r w:rsidR="008F2FB7">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3ADB" w:rsidRDefault="00483ADB">
      <w:pPr>
        <w:spacing w:line="240" w:lineRule="auto"/>
      </w:pPr>
      <w:r>
        <w:separator/>
      </w:r>
    </w:p>
  </w:endnote>
  <w:endnote w:type="continuationSeparator" w:id="0">
    <w:p w:rsidR="00483ADB" w:rsidRDefault="00483AD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8F2FB7">
    <w:pPr>
      <w:pStyle w:val="aff2"/>
      <w:framePr w:wrap="around" w:vAnchor="text" w:hAnchor="margin" w:xAlign="right" w:y="1"/>
      <w:rPr>
        <w:rStyle w:val="a6"/>
      </w:rPr>
    </w:pPr>
    <w:r>
      <w:rPr>
        <w:rStyle w:val="a6"/>
      </w:rPr>
      <w:fldChar w:fldCharType="begin"/>
    </w:r>
    <w:r w:rsidR="00D12218">
      <w:rPr>
        <w:rStyle w:val="a6"/>
      </w:rPr>
      <w:instrText xml:space="preserve">PAGE  </w:instrText>
    </w:r>
    <w:r>
      <w:rPr>
        <w:rStyle w:val="a6"/>
      </w:rPr>
      <w:fldChar w:fldCharType="end"/>
    </w:r>
  </w:p>
  <w:p w:rsidR="00D12218" w:rsidRDefault="00D12218">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Pr="00FA0376" w:rsidRDefault="00D1221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8F2FB7" w:rsidRPr="00FA0376">
      <w:rPr>
        <w:sz w:val="16"/>
        <w:szCs w:val="16"/>
        <w:lang w:eastAsia="ru-RU"/>
      </w:rPr>
      <w:fldChar w:fldCharType="begin"/>
    </w:r>
    <w:r w:rsidRPr="00FA0376">
      <w:rPr>
        <w:sz w:val="16"/>
        <w:szCs w:val="16"/>
        <w:lang w:eastAsia="ru-RU"/>
      </w:rPr>
      <w:instrText xml:space="preserve"> PAGE </w:instrText>
    </w:r>
    <w:r w:rsidR="008F2FB7" w:rsidRPr="00FA0376">
      <w:rPr>
        <w:sz w:val="16"/>
        <w:szCs w:val="16"/>
        <w:lang w:eastAsia="ru-RU"/>
      </w:rPr>
      <w:fldChar w:fldCharType="separate"/>
    </w:r>
    <w:r w:rsidR="008B1BCA">
      <w:rPr>
        <w:noProof/>
        <w:sz w:val="16"/>
        <w:szCs w:val="16"/>
        <w:lang w:eastAsia="ru-RU"/>
      </w:rPr>
      <w:t>29</w:t>
    </w:r>
    <w:r w:rsidR="008F2FB7" w:rsidRPr="00FA0376">
      <w:rPr>
        <w:sz w:val="16"/>
        <w:szCs w:val="16"/>
        <w:lang w:eastAsia="ru-RU"/>
      </w:rPr>
      <w:fldChar w:fldCharType="end"/>
    </w:r>
  </w:p>
  <w:p w:rsidR="00D12218" w:rsidRPr="00EE0539" w:rsidRDefault="00D1221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9F27CD" w:rsidRPr="00CD6CDA">
      <w:rPr>
        <w:szCs w:val="20"/>
      </w:rPr>
      <w:t xml:space="preserve">Договора  на выполнение  </w:t>
    </w:r>
    <w:r w:rsidR="009F27CD" w:rsidRPr="00CD6CDA">
      <w:t>ремонта  ВОЛС и кабельных линий связи для нужд филиала ПАО «МРСК Центра» - «Белгородэнерго»</w:t>
    </w:r>
    <w:r w:rsidR="009F27CD" w:rsidRPr="002D1650">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3ADB" w:rsidRDefault="00483ADB">
      <w:pPr>
        <w:spacing w:line="240" w:lineRule="auto"/>
      </w:pPr>
      <w:r>
        <w:separator/>
      </w:r>
    </w:p>
  </w:footnote>
  <w:footnote w:type="continuationSeparator" w:id="0">
    <w:p w:rsidR="00483ADB" w:rsidRDefault="00483ADB">
      <w:pPr>
        <w:spacing w:line="240" w:lineRule="auto"/>
      </w:pPr>
      <w:r>
        <w:continuationSeparator/>
      </w:r>
    </w:p>
  </w:footnote>
  <w:footnote w:id="1">
    <w:p w:rsidR="00D12218" w:rsidRPr="00B36685" w:rsidRDefault="00D12218"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12218" w:rsidRDefault="00D12218"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12218" w:rsidRDefault="00D12218" w:rsidP="00726981">
      <w:pPr>
        <w:pStyle w:val="1ff4"/>
        <w:rPr>
          <w:rFonts w:ascii="Times New Roman" w:eastAsia="Times New Roman" w:hAnsi="Times New Roman" w:cs="Times New Roman"/>
          <w:lang w:eastAsia="ru-RU"/>
        </w:rPr>
      </w:pPr>
    </w:p>
  </w:footnote>
  <w:footnote w:id="3">
    <w:p w:rsidR="00D12218" w:rsidRDefault="00D12218" w:rsidP="00663BF7">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Pr="00930031" w:rsidRDefault="00D12218"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1"/>
  </w:num>
  <w:num w:numId="23">
    <w:abstractNumId w:val="100"/>
  </w:num>
  <w:num w:numId="24">
    <w:abstractNumId w:val="134"/>
  </w:num>
  <w:num w:numId="25">
    <w:abstractNumId w:val="120"/>
  </w:num>
  <w:num w:numId="26">
    <w:abstractNumId w:val="112"/>
  </w:num>
  <w:num w:numId="27">
    <w:abstractNumId w:val="76"/>
  </w:num>
  <w:num w:numId="28">
    <w:abstractNumId w:val="99"/>
  </w:num>
  <w:num w:numId="29">
    <w:abstractNumId w:val="136"/>
  </w:num>
  <w:num w:numId="30">
    <w:abstractNumId w:val="94"/>
  </w:num>
  <w:num w:numId="31">
    <w:abstractNumId w:val="95"/>
  </w:num>
  <w:num w:numId="32">
    <w:abstractNumId w:val="118"/>
  </w:num>
  <w:num w:numId="33">
    <w:abstractNumId w:val="143"/>
  </w:num>
  <w:num w:numId="34">
    <w:abstractNumId w:val="122"/>
  </w:num>
  <w:num w:numId="35">
    <w:abstractNumId w:val="111"/>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1"/>
  </w:num>
  <w:num w:numId="44">
    <w:abstractNumId w:val="129"/>
  </w:num>
  <w:num w:numId="45">
    <w:abstractNumId w:val="0"/>
  </w:num>
  <w:num w:numId="46">
    <w:abstractNumId w:val="113"/>
  </w:num>
  <w:num w:numId="47">
    <w:abstractNumId w:val="126"/>
  </w:num>
  <w:num w:numId="48">
    <w:abstractNumId w:val="130"/>
  </w:num>
  <w:num w:numId="49">
    <w:abstractNumId w:val="121"/>
  </w:num>
  <w:num w:numId="50">
    <w:abstractNumId w:val="148"/>
  </w:num>
  <w:num w:numId="51">
    <w:abstractNumId w:val="91"/>
  </w:num>
  <w:num w:numId="52">
    <w:abstractNumId w:val="80"/>
  </w:num>
  <w:num w:numId="53">
    <w:abstractNumId w:val="133"/>
  </w:num>
  <w:num w:numId="54">
    <w:abstractNumId w:val="101"/>
  </w:num>
  <w:num w:numId="55">
    <w:abstractNumId w:val="83"/>
  </w:num>
  <w:num w:numId="56">
    <w:abstractNumId w:val="72"/>
  </w:num>
  <w:num w:numId="57">
    <w:abstractNumId w:val="106"/>
  </w:num>
  <w:num w:numId="58">
    <w:abstractNumId w:val="117"/>
  </w:num>
  <w:num w:numId="59">
    <w:abstractNumId w:val="73"/>
  </w:num>
  <w:num w:numId="60">
    <w:abstractNumId w:val="90"/>
  </w:num>
  <w:num w:numId="61">
    <w:abstractNumId w:val="74"/>
  </w:num>
  <w:num w:numId="62">
    <w:abstractNumId w:val="144"/>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7"/>
    <w:lvlOverride w:ilvl="0">
      <w:startOverride w:val="1"/>
    </w:lvlOverride>
  </w:num>
  <w:num w:numId="65">
    <w:abstractNumId w:val="77"/>
  </w:num>
  <w:num w:numId="66">
    <w:abstractNumId w:val="146"/>
  </w:num>
  <w:num w:numId="67">
    <w:abstractNumId w:val="86"/>
  </w:num>
  <w:num w:numId="68">
    <w:abstractNumId w:val="114"/>
  </w:num>
  <w:num w:numId="69">
    <w:abstractNumId w:val="97"/>
  </w:num>
  <w:num w:numId="70">
    <w:abstractNumId w:val="116"/>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7"/>
  </w:num>
  <w:num w:numId="73">
    <w:abstractNumId w:val="145"/>
  </w:num>
  <w:num w:numId="74">
    <w:abstractNumId w:val="89"/>
  </w:num>
  <w:num w:numId="75">
    <w:abstractNumId w:val="115"/>
  </w:num>
  <w:num w:numId="76">
    <w:abstractNumId w:val="142"/>
  </w:num>
  <w:num w:numId="77">
    <w:abstractNumId w:val="13"/>
  </w:num>
  <w:num w:numId="78">
    <w:abstractNumId w:val="20"/>
  </w:num>
  <w:num w:numId="79">
    <w:abstractNumId w:val="147"/>
  </w:num>
  <w:num w:numId="80">
    <w:abstractNumId w:val="140"/>
  </w:num>
  <w:num w:numId="81">
    <w:abstractNumId w:val="138"/>
  </w:num>
  <w:num w:numId="82">
    <w:abstractNumId w:val="107"/>
  </w:num>
  <w:num w:numId="83">
    <w:abstractNumId w:val="132"/>
  </w:num>
  <w:num w:numId="84">
    <w:abstractNumId w:val="139"/>
  </w:num>
  <w:num w:numId="85">
    <w:abstractNumId w:val="110"/>
  </w:num>
  <w:num w:numId="86">
    <w:abstractNumId w:val="119"/>
  </w:num>
  <w:num w:numId="87">
    <w:abstractNumId w:val="98"/>
  </w:num>
  <w:num w:numId="88">
    <w:abstractNumId w:val="108"/>
  </w:num>
  <w:num w:numId="89">
    <w:abstractNumId w:val="124"/>
  </w:num>
  <w:num w:numId="9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3"/>
  </w:num>
  <w:num w:numId="96">
    <w:abstractNumId w:val="128"/>
  </w:num>
  <w:num w:numId="97">
    <w:abstractNumId w:val="105"/>
  </w:num>
  <w:num w:numId="98">
    <w:abstractNumId w:val="103"/>
  </w:num>
  <w:num w:numId="99">
    <w:abstractNumId w:val="1"/>
  </w:num>
  <w:num w:numId="100">
    <w:abstractNumId w:val="135"/>
  </w:num>
  <w:numIdMacAtCleanup w:val="9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90466"/>
  </w:hdrShapeDefaults>
  <w:footnotePr>
    <w:footnote w:id="-1"/>
    <w:footnote w:id="0"/>
  </w:footnotePr>
  <w:endnotePr>
    <w:endnote w:id="-1"/>
    <w:endnote w:id="0"/>
  </w:endnotePr>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072"/>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3638"/>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17BE8"/>
    <w:rsid w:val="00222B6E"/>
    <w:rsid w:val="0022360B"/>
    <w:rsid w:val="00224D1B"/>
    <w:rsid w:val="0023118A"/>
    <w:rsid w:val="00231D85"/>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C5A"/>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34DEB"/>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1565"/>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3ADB"/>
    <w:rsid w:val="00485506"/>
    <w:rsid w:val="00486F2D"/>
    <w:rsid w:val="00487FFC"/>
    <w:rsid w:val="004925B9"/>
    <w:rsid w:val="00492C8B"/>
    <w:rsid w:val="00492CA3"/>
    <w:rsid w:val="00496CB3"/>
    <w:rsid w:val="004A0CCC"/>
    <w:rsid w:val="004A2F48"/>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D91"/>
    <w:rsid w:val="004E7EA4"/>
    <w:rsid w:val="004E7FE3"/>
    <w:rsid w:val="004F3685"/>
    <w:rsid w:val="004F3DEE"/>
    <w:rsid w:val="004F4D80"/>
    <w:rsid w:val="004F577B"/>
    <w:rsid w:val="004F5D95"/>
    <w:rsid w:val="004F657D"/>
    <w:rsid w:val="004F67C9"/>
    <w:rsid w:val="005031D0"/>
    <w:rsid w:val="005036EF"/>
    <w:rsid w:val="00510A05"/>
    <w:rsid w:val="0051704E"/>
    <w:rsid w:val="00517550"/>
    <w:rsid w:val="00517D87"/>
    <w:rsid w:val="0052048F"/>
    <w:rsid w:val="00520586"/>
    <w:rsid w:val="0052231C"/>
    <w:rsid w:val="00523C23"/>
    <w:rsid w:val="00524B92"/>
    <w:rsid w:val="005335FE"/>
    <w:rsid w:val="0053361A"/>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16D7"/>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4B0E"/>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1DC3"/>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05F2"/>
    <w:rsid w:val="006D58F3"/>
    <w:rsid w:val="006E248B"/>
    <w:rsid w:val="006E32A9"/>
    <w:rsid w:val="006F3B45"/>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1599"/>
    <w:rsid w:val="00832D0A"/>
    <w:rsid w:val="008371E6"/>
    <w:rsid w:val="00841A6F"/>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1BCA"/>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2FB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2AD6"/>
    <w:rsid w:val="00925EC9"/>
    <w:rsid w:val="009268AD"/>
    <w:rsid w:val="009270B7"/>
    <w:rsid w:val="00930031"/>
    <w:rsid w:val="00931156"/>
    <w:rsid w:val="00932C0A"/>
    <w:rsid w:val="00936252"/>
    <w:rsid w:val="00940200"/>
    <w:rsid w:val="009411D6"/>
    <w:rsid w:val="00943597"/>
    <w:rsid w:val="00945E91"/>
    <w:rsid w:val="009469A6"/>
    <w:rsid w:val="0094713A"/>
    <w:rsid w:val="00952932"/>
    <w:rsid w:val="00953802"/>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7CD"/>
    <w:rsid w:val="009F2BF9"/>
    <w:rsid w:val="009F4858"/>
    <w:rsid w:val="009F4DA0"/>
    <w:rsid w:val="009F593B"/>
    <w:rsid w:val="009F7119"/>
    <w:rsid w:val="00A01EBE"/>
    <w:rsid w:val="00A057E4"/>
    <w:rsid w:val="00A07657"/>
    <w:rsid w:val="00A07A4C"/>
    <w:rsid w:val="00A1227A"/>
    <w:rsid w:val="00A13E63"/>
    <w:rsid w:val="00A140F7"/>
    <w:rsid w:val="00A154B7"/>
    <w:rsid w:val="00A15A79"/>
    <w:rsid w:val="00A24CD6"/>
    <w:rsid w:val="00A2572E"/>
    <w:rsid w:val="00A25FE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3617"/>
    <w:rsid w:val="00BA1AEC"/>
    <w:rsid w:val="00BA2623"/>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70"/>
    <w:rsid w:val="00C12FA4"/>
    <w:rsid w:val="00C20EAC"/>
    <w:rsid w:val="00C21E3C"/>
    <w:rsid w:val="00C21FA7"/>
    <w:rsid w:val="00C22199"/>
    <w:rsid w:val="00C236C0"/>
    <w:rsid w:val="00C24296"/>
    <w:rsid w:val="00C2544E"/>
    <w:rsid w:val="00C30AF4"/>
    <w:rsid w:val="00C33106"/>
    <w:rsid w:val="00C3704B"/>
    <w:rsid w:val="00C41228"/>
    <w:rsid w:val="00C421E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C78"/>
    <w:rsid w:val="00CE767B"/>
    <w:rsid w:val="00CF0F46"/>
    <w:rsid w:val="00CF3523"/>
    <w:rsid w:val="00CF39D0"/>
    <w:rsid w:val="00CF531D"/>
    <w:rsid w:val="00CF6A0E"/>
    <w:rsid w:val="00CF7FAD"/>
    <w:rsid w:val="00D00D5E"/>
    <w:rsid w:val="00D0215E"/>
    <w:rsid w:val="00D033CA"/>
    <w:rsid w:val="00D05065"/>
    <w:rsid w:val="00D12218"/>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4D65"/>
    <w:rsid w:val="00D663E3"/>
    <w:rsid w:val="00D71BB9"/>
    <w:rsid w:val="00D71E6D"/>
    <w:rsid w:val="00D74D3F"/>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5081"/>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3C3C"/>
    <w:rsid w:val="00E74632"/>
    <w:rsid w:val="00E749E5"/>
    <w:rsid w:val="00E832A4"/>
    <w:rsid w:val="00E837F8"/>
    <w:rsid w:val="00E84ECF"/>
    <w:rsid w:val="00E8526A"/>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04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header" Target="header11.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Ivlev.V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Ermolova.I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mailto:Goryagina.TN@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2C7881AE-9183-43DC-B947-AD6B092EF53F%7d" TargetMode="External"/><Relationship Id="rId31" Type="http://schemas.openxmlformats.org/officeDocument/2006/relationships/header" Target="header8.xml"/><Relationship Id="rId44" Type="http://schemas.openxmlformats.org/officeDocument/2006/relationships/hyperlink" Target="mailto:doverie@mrsk-1.ru" TargetMode="External"/><Relationship Id="rId52" Type="http://schemas.openxmlformats.org/officeDocument/2006/relationships/header" Target="header13.xml"/><Relationship Id="rId6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03D99-9603-453D-B4D4-3865D102C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89</Pages>
  <Words>27462</Words>
  <Characters>156536</Characters>
  <Application>Microsoft Office Word</Application>
  <DocSecurity>0</DocSecurity>
  <Lines>1304</Lines>
  <Paragraphs>367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183631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103</cp:revision>
  <cp:lastPrinted>2015-12-29T14:27:00Z</cp:lastPrinted>
  <dcterms:created xsi:type="dcterms:W3CDTF">2016-01-15T08:52:00Z</dcterms:created>
  <dcterms:modified xsi:type="dcterms:W3CDTF">2017-01-20T07:27:00Z</dcterms:modified>
</cp:coreProperties>
</file>